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D6D" w:rsidRDefault="00EA7D6D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</w:rPr>
        <w:t xml:space="preserve">Załączniki do rozporządzenia </w:t>
      </w:r>
      <w:r>
        <w:rPr>
          <w:sz w:val="15"/>
          <w:szCs w:val="15"/>
        </w:rPr>
        <w:br/>
        <w:t xml:space="preserve">Przewodniczącego Komitetu </w:t>
      </w:r>
      <w:r>
        <w:rPr>
          <w:sz w:val="15"/>
          <w:szCs w:val="15"/>
        </w:rPr>
        <w:br/>
        <w:t xml:space="preserve">do spraw Pożytku Publicznego </w:t>
      </w:r>
      <w:r>
        <w:rPr>
          <w:sz w:val="15"/>
          <w:szCs w:val="15"/>
        </w:rPr>
        <w:br/>
        <w:t>z dnia 24 października 2018 r.(poz. 2057)</w:t>
      </w:r>
    </w:p>
    <w:p w:rsidR="00EA7D6D" w:rsidRDefault="00EA7D6D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:rsidR="00EA7D6D" w:rsidRPr="00B01A54" w:rsidRDefault="00EA7D6D" w:rsidP="00481DD3">
      <w:pPr>
        <w:spacing w:before="240"/>
        <w:jc w:val="center"/>
        <w:rPr>
          <w:rFonts w:ascii="Calibri" w:hAnsi="Calibri" w:cs="Calibri"/>
          <w:bCs/>
          <w:i/>
        </w:rPr>
      </w:pPr>
      <w:r w:rsidRPr="00B01A54">
        <w:rPr>
          <w:rFonts w:ascii="Calibri" w:hAnsi="Calibri" w:cs="Calibri"/>
          <w:bCs/>
          <w:i/>
        </w:rPr>
        <w:t>WZÓR</w:t>
      </w:r>
    </w:p>
    <w:p w:rsidR="00EA7D6D" w:rsidRPr="00A92300" w:rsidRDefault="00EA7D6D" w:rsidP="00481DD3">
      <w:pPr>
        <w:spacing w:before="240"/>
        <w:jc w:val="center"/>
        <w:rPr>
          <w:rFonts w:ascii="Calibri" w:hAnsi="Calibri" w:cs="Calibri"/>
          <w:bCs/>
        </w:rPr>
      </w:pPr>
      <w:r w:rsidRPr="00A92300">
        <w:rPr>
          <w:rFonts w:ascii="Calibri" w:hAnsi="Calibri" w:cs="Calibri"/>
          <w:bCs/>
        </w:rPr>
        <w:t xml:space="preserve">OFERTA REALIZACJI ZADANIA PUBLICZNEGO* / </w:t>
      </w:r>
    </w:p>
    <w:p w:rsidR="00EA7D6D" w:rsidRPr="00A92300" w:rsidRDefault="00EA7D6D" w:rsidP="00481DD3">
      <w:pPr>
        <w:jc w:val="center"/>
        <w:rPr>
          <w:rFonts w:ascii="Calibri" w:hAnsi="Calibri" w:cs="Calibri"/>
          <w:bCs/>
        </w:rPr>
      </w:pPr>
      <w:r w:rsidRPr="00A92300">
        <w:rPr>
          <w:rFonts w:ascii="Calibri" w:hAnsi="Calibri" w:cs="Calibri"/>
          <w:bCs/>
        </w:rPr>
        <w:t xml:space="preserve">OFERTA WSPÓLNA REALIZACJI ZADANIA PUBLICZNEGO*, </w:t>
      </w:r>
    </w:p>
    <w:p w:rsidR="00EA7D6D" w:rsidRDefault="00EA7D6D" w:rsidP="00823407">
      <w:pPr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O KTÓREJ</w:t>
      </w:r>
      <w:r w:rsidRPr="00A92300">
        <w:rPr>
          <w:rFonts w:ascii="Calibri" w:hAnsi="Calibri" w:cs="Calibri"/>
          <w:bCs/>
        </w:rPr>
        <w:t xml:space="preserve"> MOWA W </w:t>
      </w:r>
      <w:r>
        <w:rPr>
          <w:rFonts w:ascii="Calibri" w:hAnsi="Calibri" w:cs="Calibri"/>
          <w:bCs/>
        </w:rPr>
        <w:t>ART. 14 UST. 1</w:t>
      </w:r>
      <w:r w:rsidRPr="00A92300">
        <w:rPr>
          <w:rFonts w:ascii="Calibri" w:hAnsi="Calibri" w:cs="Calibri"/>
          <w:bCs/>
        </w:rPr>
        <w:t>*</w:t>
      </w:r>
      <w:r>
        <w:rPr>
          <w:rFonts w:ascii="Calibri" w:hAnsi="Calibri" w:cs="Calibri"/>
          <w:bCs/>
        </w:rPr>
        <w:t xml:space="preserve"> /</w:t>
      </w:r>
      <w:r w:rsidRPr="00A92300">
        <w:rPr>
          <w:rFonts w:ascii="Calibri" w:hAnsi="Calibri" w:cs="Calibri"/>
          <w:bCs/>
        </w:rPr>
        <w:t xml:space="preserve"> 2* USTAWY</w:t>
      </w:r>
      <w:r w:rsidRPr="00A92300">
        <w:rPr>
          <w:rFonts w:ascii="Calibri" w:hAnsi="Calibri" w:cs="Calibri"/>
        </w:rPr>
        <w:t xml:space="preserve"> </w:t>
      </w:r>
      <w:r w:rsidRPr="00A92300">
        <w:rPr>
          <w:rFonts w:ascii="Calibri" w:hAnsi="Calibri" w:cs="Calibri"/>
          <w:bCs/>
        </w:rPr>
        <w:t xml:space="preserve">Z DNIA 24 KWIETNIA 2003 R. </w:t>
      </w:r>
      <w:r>
        <w:rPr>
          <w:rFonts w:ascii="Calibri" w:hAnsi="Calibri" w:cs="Calibri"/>
          <w:bCs/>
        </w:rPr>
        <w:br/>
      </w:r>
      <w:r w:rsidRPr="00A92300">
        <w:rPr>
          <w:rFonts w:ascii="Calibri" w:hAnsi="Calibri" w:cs="Calibri"/>
          <w:bCs/>
        </w:rPr>
        <w:t xml:space="preserve">O DZIAŁALNOŚCI POŻYTKU PUBLICZNEGO I O WOLONTARIACIE </w:t>
      </w:r>
      <w:r>
        <w:rPr>
          <w:rFonts w:ascii="Calibri" w:hAnsi="Calibri" w:cs="Calibri"/>
          <w:bCs/>
        </w:rPr>
        <w:br/>
      </w:r>
      <w:r w:rsidRPr="00A92300">
        <w:rPr>
          <w:rFonts w:ascii="Calibri" w:hAnsi="Calibri" w:cs="Calibri"/>
          <w:bCs/>
        </w:rPr>
        <w:t>(DZ. U. Z 2018 R. POZ. 450, Z PÓŹN. ZM.)</w:t>
      </w:r>
    </w:p>
    <w:p w:rsidR="00EA7D6D" w:rsidRDefault="00EA7D6D" w:rsidP="00823407">
      <w:pPr>
        <w:jc w:val="center"/>
        <w:rPr>
          <w:rFonts w:ascii="Calibri" w:hAnsi="Calibri" w:cs="Calibri"/>
          <w:bCs/>
        </w:rPr>
      </w:pPr>
    </w:p>
    <w:p w:rsidR="00EA7D6D" w:rsidRDefault="00EA7D6D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:rsidR="00EA7D6D" w:rsidRDefault="00EA7D6D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:rsidR="00EA7D6D" w:rsidRDefault="00EA7D6D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 xml:space="preserve">Ofertę należy wypełnić wyłącznie w białych pustych polach, zgodnie z instrukcjami umieszonymi przy poszczególnych polach lub w przypisach. </w:t>
      </w:r>
    </w:p>
    <w:p w:rsidR="00EA7D6D" w:rsidRDefault="00EA7D6D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:rsidR="00EA7D6D" w:rsidRDefault="00EA7D6D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:rsidR="00EA7D6D" w:rsidRDefault="00EA7D6D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:rsidR="00EA7D6D" w:rsidRDefault="00EA7D6D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„Oferta realizacji zadania publicz</w:t>
      </w:r>
      <w:bookmarkStart w:id="0" w:name="_GoBack"/>
      <w:bookmarkEnd w:id="0"/>
      <w:r>
        <w:rPr>
          <w:rFonts w:ascii="Calibri" w:hAnsi="Calibri" w:cs="Calibri"/>
          <w:color w:val="auto"/>
          <w:sz w:val="16"/>
          <w:szCs w:val="16"/>
        </w:rPr>
        <w:t xml:space="preserve">nego*/Oferta wspólna realizacji zadania publicznego*”, oznacza, że należy skreślić niewłaściwą odpowiedź i pozostawić prawidłową. Przykład: „Oferta realizacji zadania publicznego* </w:t>
      </w:r>
      <w:r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>
        <w:rPr>
          <w:rFonts w:ascii="Calibri" w:hAnsi="Calibri" w:cs="Calibri"/>
          <w:color w:val="auto"/>
          <w:sz w:val="16"/>
          <w:szCs w:val="16"/>
        </w:rPr>
        <w:t>”.</w:t>
      </w:r>
    </w:p>
    <w:p w:rsidR="00EA7D6D" w:rsidRDefault="00EA7D6D" w:rsidP="004D1CD8">
      <w:pPr>
        <w:jc w:val="center"/>
        <w:rPr>
          <w:rFonts w:ascii="Calibri" w:hAnsi="Calibri" w:cs="Calibri"/>
          <w:bCs/>
        </w:rPr>
      </w:pPr>
    </w:p>
    <w:p w:rsidR="00EA7D6D" w:rsidRPr="00A92300" w:rsidRDefault="00EA7D6D" w:rsidP="004D1CD8">
      <w:pPr>
        <w:jc w:val="center"/>
        <w:rPr>
          <w:rFonts w:ascii="Calibri" w:hAnsi="Calibri" w:cs="Calibri"/>
          <w:bCs/>
        </w:rPr>
      </w:pPr>
    </w:p>
    <w:p w:rsidR="00EA7D6D" w:rsidRPr="00D97AAD" w:rsidRDefault="00EA7D6D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I. Podstawowe informacje o złożonej ofercie</w:t>
      </w:r>
    </w:p>
    <w:p w:rsidR="00EA7D6D" w:rsidRPr="00D97AAD" w:rsidRDefault="00EA7D6D" w:rsidP="007B60CF">
      <w:pPr>
        <w:jc w:val="both"/>
        <w:rPr>
          <w:rFonts w:ascii="Calibri" w:hAnsi="Calibr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5"/>
        <w:gridCol w:w="6379"/>
      </w:tblGrid>
      <w:tr w:rsidR="00EA7D6D" w:rsidRPr="00D97AAD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1. Organ administracji publicznej,</w:t>
            </w: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7D6D" w:rsidRPr="00D97AAD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1"/>
            </w:r>
            <w:r w:rsidRPr="00B01A54">
              <w:rPr>
                <w:rFonts w:ascii="Calibri" w:hAnsi="Calibr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EA7D6D" w:rsidRPr="00D97AAD" w:rsidRDefault="00EA7D6D" w:rsidP="007B60CF">
      <w:pPr>
        <w:jc w:val="both"/>
        <w:rPr>
          <w:rFonts w:ascii="Calibri" w:hAnsi="Calibri" w:cs="Calibri"/>
          <w:b/>
          <w:sz w:val="22"/>
          <w:szCs w:val="22"/>
        </w:rPr>
      </w:pPr>
    </w:p>
    <w:p w:rsidR="00EA7D6D" w:rsidRPr="00D97AAD" w:rsidRDefault="00EA7D6D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="Calibri" w:hAnsi="Calibri" w:cs="Verdana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) </w:t>
      </w:r>
    </w:p>
    <w:p w:rsidR="00EA7D6D" w:rsidRPr="00D97AAD" w:rsidRDefault="00EA7D6D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5"/>
        <w:gridCol w:w="6379"/>
      </w:tblGrid>
      <w:tr w:rsidR="00EA7D6D" w:rsidRPr="00D97AAD" w:rsidTr="007B60CF">
        <w:trPr>
          <w:trHeight w:val="543"/>
        </w:trPr>
        <w:tc>
          <w:tcPr>
            <w:tcW w:w="10774" w:type="dxa"/>
            <w:gridSpan w:val="2"/>
            <w:shd w:val="clear" w:color="auto" w:fill="DDD9C3"/>
            <w:vAlign w:val="center"/>
          </w:tcPr>
          <w:p w:rsidR="00EA7D6D" w:rsidRPr="00D97AAD" w:rsidRDefault="00EA7D6D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adres do korespondencji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EA7D6D" w:rsidRPr="00D97AAD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7D6D" w:rsidRPr="00D97AAD" w:rsidTr="007B60CF">
        <w:trPr>
          <w:trHeight w:val="993"/>
        </w:trPr>
        <w:tc>
          <w:tcPr>
            <w:tcW w:w="4395" w:type="dxa"/>
            <w:shd w:val="clear" w:color="auto" w:fill="DDD9C3"/>
            <w:vAlign w:val="center"/>
          </w:tcPr>
          <w:p w:rsidR="00EA7D6D" w:rsidRPr="00D97AAD" w:rsidRDefault="00EA7D6D" w:rsidP="007B60CF">
            <w:pPr>
              <w:ind w:left="176" w:hanging="176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D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ane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osoby upoważnionej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 do składania wyjaśnień dotyczących oferty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(np.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imię i nazwisko, 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EA7D6D" w:rsidRPr="00D97AAD" w:rsidRDefault="00EA7D6D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EA7D6D" w:rsidRDefault="00EA7D6D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EA7D6D" w:rsidRDefault="00EA7D6D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I. 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Opis zadania</w:t>
      </w:r>
    </w:p>
    <w:p w:rsidR="00EA7D6D" w:rsidRPr="007B60CF" w:rsidRDefault="00EA7D6D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EA7D6D" w:rsidRPr="00D97AAD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7D6D" w:rsidRPr="00D97AAD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shd w:val="clear" w:color="auto" w:fill="DDD9C3"/>
          </w:tcPr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shd w:val="clear" w:color="auto" w:fill="FFFFFF"/>
          </w:tcPr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DDD9C3"/>
          </w:tcPr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 xml:space="preserve">Data </w:t>
            </w:r>
          </w:p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shd w:val="clear" w:color="auto" w:fill="FFFFFF"/>
          </w:tcPr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7D6D" w:rsidRPr="00D97AAD" w:rsidTr="00B30C3E"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D6D" w:rsidRPr="00964E80" w:rsidRDefault="00EA7D6D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="Calibri" w:hAnsi="Calibr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 xml:space="preserve">ależy wskazać i opisać: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d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>ziałaniami podejmowanymi przez organizację lub inne podmioty)</w:t>
            </w:r>
          </w:p>
        </w:tc>
      </w:tr>
      <w:tr w:rsidR="00EA7D6D" w:rsidRPr="00D97AAD" w:rsidTr="00B30C3E"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D6D" w:rsidRPr="00D97AAD" w:rsidRDefault="00EA7D6D" w:rsidP="007B60C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Pr="00D97AAD" w:rsidRDefault="00EA7D6D" w:rsidP="007B60C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Pr="00D97AAD" w:rsidRDefault="00EA7D6D" w:rsidP="007B60C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Pr="00D97AAD" w:rsidRDefault="00EA7D6D" w:rsidP="007B60C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Default="00EA7D6D" w:rsidP="007B60C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Pr="00D97AAD" w:rsidRDefault="00EA7D6D" w:rsidP="007B60C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Pr="00D97AAD" w:rsidRDefault="00EA7D6D" w:rsidP="007B60C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EA7D6D" w:rsidRPr="00D97AAD" w:rsidTr="00B30C3E"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A7D6D" w:rsidRPr="007B60CF" w:rsidRDefault="00EA7D6D" w:rsidP="007B60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  <w:r w:rsidRPr="007B60CF">
              <w:rPr>
                <w:rFonts w:ascii="Calibri" w:hAnsi="Calibri" w:cs="Calibri"/>
                <w:b/>
                <w:sz w:val="20"/>
                <w:szCs w:val="20"/>
              </w:rPr>
              <w:t xml:space="preserve">4.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Plan i h</w:t>
            </w:r>
            <w:r w:rsidRPr="007B60CF">
              <w:rPr>
                <w:rFonts w:ascii="Calibri" w:hAnsi="Calibri" w:cs="Calibri"/>
                <w:b/>
                <w:sz w:val="20"/>
                <w:szCs w:val="20"/>
              </w:rPr>
              <w:t xml:space="preserve">armonogram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działań </w:t>
            </w:r>
            <w:r w:rsidRPr="007B60CF">
              <w:rPr>
                <w:rFonts w:ascii="Calibri" w:hAnsi="Calibri" w:cs="Calibri"/>
                <w:b/>
                <w:sz w:val="20"/>
                <w:szCs w:val="20"/>
              </w:rPr>
              <w:t xml:space="preserve">na rok ………………. </w:t>
            </w:r>
          </w:p>
          <w:p w:rsidR="00EA7D6D" w:rsidRPr="007B60CF" w:rsidRDefault="00EA7D6D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(n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oraz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 xml:space="preserve"> określ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ić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 xml:space="preserve"> ich uczestników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i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 xml:space="preserve"> miejsce</w:t>
            </w:r>
            <w:r w:rsidRPr="007B60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realizacji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>)</w:t>
            </w: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416F88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416F88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EA7D6D" w:rsidRPr="0073200B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0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A7D6D" w:rsidRPr="00D97AAD" w:rsidRDefault="00EA7D6D" w:rsidP="00416F88">
            <w:pPr>
              <w:jc w:val="center"/>
              <w:rPr>
                <w:rFonts w:ascii="Calibri" w:hAnsi="Calibri" w:cs="Calibri"/>
                <w:b/>
                <w:color w:val="auto"/>
                <w:vertAlign w:val="superscript"/>
              </w:rPr>
            </w:pPr>
            <w:r w:rsidRPr="00416F88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:rsidR="00EA7D6D" w:rsidRPr="0073200B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0"/>
              </w:rPr>
            </w:pPr>
            <w:r w:rsidRPr="0073200B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="Calibri" w:hAnsi="Calibr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="Calibri" w:hAnsi="Calibr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A7D6D" w:rsidRPr="0073200B" w:rsidRDefault="00EA7D6D" w:rsidP="003B048B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A7D6D" w:rsidRPr="00D97AAD" w:rsidRDefault="00EA7D6D" w:rsidP="00416F88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A7D6D" w:rsidRPr="00D97AAD" w:rsidRDefault="00EA7D6D" w:rsidP="00416F88">
            <w:pPr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EA7D6D" w:rsidRPr="00D97AAD" w:rsidTr="00B30C3E">
        <w:tc>
          <w:tcPr>
            <w:tcW w:w="10774" w:type="dxa"/>
            <w:gridSpan w:val="12"/>
            <w:shd w:val="clear" w:color="auto" w:fill="DDD9C3"/>
          </w:tcPr>
          <w:p w:rsidR="00EA7D6D" w:rsidRPr="00033D1F" w:rsidRDefault="00EA7D6D" w:rsidP="00E07C9D">
            <w:pPr>
              <w:ind w:left="317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033D1F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:rsidR="00EA7D6D" w:rsidRPr="00033D1F" w:rsidRDefault="00EA7D6D" w:rsidP="00E07C9D">
            <w:pPr>
              <w:ind w:right="567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</w:t>
            </w:r>
            <w:r w:rsidRPr="00033D1F">
              <w:rPr>
                <w:rFonts w:ascii="Calibri" w:hAnsi="Calibri" w:cs="Calibri"/>
                <w:sz w:val="20"/>
              </w:rPr>
              <w:t>należy opisać:</w:t>
            </w:r>
          </w:p>
          <w:p w:rsidR="00EA7D6D" w:rsidRPr="006B13DB" w:rsidRDefault="00EA7D6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6B13DB">
              <w:rPr>
                <w:rFonts w:ascii="Calibri" w:hAnsi="Calibri" w:cs="Calibri"/>
                <w:sz w:val="20"/>
              </w:rPr>
              <w:t>co będzie bezpośrednim efektem (materialne „produkty” lub „usługi” zrealizowane na rzecz uczestn</w:t>
            </w:r>
            <w:r>
              <w:rPr>
                <w:rFonts w:ascii="Calibri" w:hAnsi="Calibri" w:cs="Calibri"/>
                <w:sz w:val="20"/>
              </w:rPr>
              <w:t>ików zadania) realizacji oferty?</w:t>
            </w:r>
          </w:p>
          <w:p w:rsidR="00EA7D6D" w:rsidRPr="006B13DB" w:rsidRDefault="00EA7D6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6B13DB">
              <w:rPr>
                <w:rFonts w:ascii="Calibri" w:hAnsi="Calibri" w:cs="Calibri"/>
                <w:sz w:val="20"/>
              </w:rPr>
              <w:lastRenderedPageBreak/>
              <w:t>jaka zmiana społeczna zostanie osiągnięta poprzez realizację zadania?</w:t>
            </w:r>
          </w:p>
          <w:p w:rsidR="00EA7D6D" w:rsidRPr="00E07C9D" w:rsidRDefault="00EA7D6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="Calibri" w:hAnsi="Calibri" w:cs="Calibr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>
              <w:rPr>
                <w:rFonts w:ascii="Calibri" w:hAnsi="Calibri" w:cs="Calibri"/>
                <w:iCs/>
                <w:sz w:val="20"/>
              </w:rPr>
              <w:t>)</w:t>
            </w:r>
          </w:p>
        </w:tc>
      </w:tr>
      <w:tr w:rsidR="00EA7D6D" w:rsidRPr="00D97AAD" w:rsidTr="00B30C3E">
        <w:tc>
          <w:tcPr>
            <w:tcW w:w="10774" w:type="dxa"/>
            <w:gridSpan w:val="12"/>
            <w:shd w:val="clear" w:color="auto" w:fill="FFFFFF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EA7D6D" w:rsidRPr="00D97AAD" w:rsidTr="00B30C3E"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:rsidR="00EA7D6D" w:rsidRPr="00D97AAD" w:rsidRDefault="00EA7D6D" w:rsidP="00323E2F">
            <w:pPr>
              <w:rPr>
                <w:rFonts w:ascii="Calibri" w:hAnsi="Calibri" w:cs="Calibri"/>
                <w:color w:val="auto"/>
                <w:vertAlign w:val="superscript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6. 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Pr="005C7C7D">
              <w:rPr>
                <w:rStyle w:val="Odwoanieprzypisudolnego"/>
                <w:rFonts w:ascii="Calibri" w:hAnsi="Calibri" w:cs="Calibri"/>
                <w:bCs/>
                <w:sz w:val="20"/>
                <w:szCs w:val="20"/>
              </w:rPr>
              <w:footnoteReference w:id="3"/>
            </w:r>
            <w:r w:rsidRPr="005C7C7D">
              <w:rPr>
                <w:rFonts w:ascii="Calibri" w:hAnsi="Calibr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A7D6D" w:rsidRPr="00D97AAD" w:rsidTr="00B30C3E">
        <w:tc>
          <w:tcPr>
            <w:tcW w:w="3845" w:type="dxa"/>
            <w:gridSpan w:val="3"/>
            <w:shd w:val="clear" w:color="auto" w:fill="DDD9C3"/>
            <w:vAlign w:val="center"/>
          </w:tcPr>
          <w:p w:rsidR="00EA7D6D" w:rsidRPr="00D97AAD" w:rsidRDefault="00EA7D6D" w:rsidP="00323E2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:rsidR="00EA7D6D" w:rsidRPr="00D97AAD" w:rsidRDefault="00EA7D6D" w:rsidP="00323E2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:rsidR="00EA7D6D" w:rsidRPr="00D97AAD" w:rsidRDefault="00EA7D6D" w:rsidP="00323E2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A7D6D" w:rsidRPr="00D97AAD" w:rsidTr="00B30C3E">
        <w:tc>
          <w:tcPr>
            <w:tcW w:w="3845" w:type="dxa"/>
            <w:gridSpan w:val="3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2768" w:type="dxa"/>
            <w:gridSpan w:val="4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4161" w:type="dxa"/>
            <w:gridSpan w:val="5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</w:tr>
      <w:tr w:rsidR="00EA7D6D" w:rsidRPr="00D97AAD" w:rsidTr="00B30C3E">
        <w:tc>
          <w:tcPr>
            <w:tcW w:w="3845" w:type="dxa"/>
            <w:gridSpan w:val="3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2768" w:type="dxa"/>
            <w:gridSpan w:val="4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4161" w:type="dxa"/>
            <w:gridSpan w:val="5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</w:tr>
      <w:tr w:rsidR="00EA7D6D" w:rsidRPr="00D97AAD" w:rsidTr="00B30C3E">
        <w:tc>
          <w:tcPr>
            <w:tcW w:w="3845" w:type="dxa"/>
            <w:gridSpan w:val="3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2768" w:type="dxa"/>
            <w:gridSpan w:val="4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4161" w:type="dxa"/>
            <w:gridSpan w:val="5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</w:tr>
    </w:tbl>
    <w:p w:rsidR="00EA7D6D" w:rsidRPr="00D97AAD" w:rsidRDefault="00EA7D6D" w:rsidP="00237EA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EA7D6D" w:rsidRPr="00E07C9D" w:rsidRDefault="00EA7D6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IV.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ab/>
      </w:r>
      <w:r>
        <w:rPr>
          <w:rFonts w:ascii="Calibri" w:hAnsi="Calibri" w:cs="Verdana"/>
          <w:b/>
          <w:bCs/>
          <w:color w:val="auto"/>
          <w:sz w:val="22"/>
          <w:szCs w:val="22"/>
        </w:rPr>
        <w:t>Charakterystyka oferenta</w:t>
      </w:r>
    </w:p>
    <w:p w:rsidR="00EA7D6D" w:rsidRPr="00D97AAD" w:rsidRDefault="00EA7D6D" w:rsidP="00E07C9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22"/>
      </w:tblGrid>
      <w:tr w:rsidR="00EA7D6D" w:rsidRPr="00D97AAD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D6D" w:rsidRPr="00D97AAD" w:rsidRDefault="00EA7D6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Informacja o </w:t>
            </w:r>
            <w:r w:rsidRPr="005F1E86">
              <w:rPr>
                <w:rFonts w:ascii="Calibri" w:hAnsi="Calibri" w:cs="Calibr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A7D6D" w:rsidRPr="00D97AAD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Default="00EA7D6D" w:rsidP="00323E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Default="00EA7D6D" w:rsidP="00323E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EA7D6D" w:rsidRPr="00D97AAD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A7D6D" w:rsidRPr="00D97AAD" w:rsidRDefault="00EA7D6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Zasoby</w:t>
            </w:r>
            <w:r>
              <w:rPr>
                <w:rFonts w:ascii="Calibri" w:hAnsi="Calibr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A7D6D" w:rsidRPr="00D97AAD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Default="00EA7D6D" w:rsidP="00323E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EA7D6D" w:rsidRDefault="00EA7D6D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EA7D6D" w:rsidRDefault="00EA7D6D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EA7D6D" w:rsidRDefault="00EA7D6D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>
        <w:rPr>
          <w:rFonts w:ascii="Calibri" w:hAnsi="Calibri" w:cs="Verdana"/>
          <w:b/>
          <w:bCs/>
          <w:color w:val="auto"/>
          <w:sz w:val="22"/>
          <w:szCs w:val="22"/>
        </w:rPr>
        <w:t>V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.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ab/>
      </w:r>
      <w:r>
        <w:rPr>
          <w:rFonts w:ascii="Calibri" w:hAnsi="Calibri" w:cs="Verdana"/>
          <w:b/>
          <w:bCs/>
          <w:color w:val="auto"/>
          <w:sz w:val="22"/>
          <w:szCs w:val="22"/>
        </w:rPr>
        <w:t>Kalkulacja przewidywanych kosztów realizacji zadania publicznego</w:t>
      </w:r>
    </w:p>
    <w:p w:rsidR="00EA7D6D" w:rsidRDefault="00EA7D6D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577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5"/>
        <w:gridCol w:w="1373"/>
        <w:gridCol w:w="1292"/>
        <w:gridCol w:w="1364"/>
        <w:gridCol w:w="1163"/>
        <w:gridCol w:w="1451"/>
        <w:gridCol w:w="1017"/>
        <w:gridCol w:w="1161"/>
        <w:gridCol w:w="1017"/>
      </w:tblGrid>
      <w:tr w:rsidR="00EA7D6D" w:rsidRPr="003A2508" w:rsidTr="00313409">
        <w:tc>
          <w:tcPr>
            <w:tcW w:w="5000" w:type="pct"/>
            <w:gridSpan w:val="9"/>
            <w:shd w:val="clear" w:color="auto" w:fill="DDD9C3"/>
            <w:vAlign w:val="center"/>
          </w:tcPr>
          <w:p w:rsidR="00EA7D6D" w:rsidRPr="00313409" w:rsidRDefault="00EA7D6D" w:rsidP="00313409">
            <w:pPr>
              <w:ind w:right="567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1340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V.A Zestawienie kosztów realizacji zadania</w:t>
            </w:r>
          </w:p>
          <w:p w:rsidR="00EA7D6D" w:rsidRPr="00313409" w:rsidRDefault="00EA7D6D" w:rsidP="00313409">
            <w:pPr>
              <w:jc w:val="both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 w:cs="Calibri"/>
                <w:sz w:val="20"/>
              </w:rPr>
              <w:t xml:space="preserve">(w sekcji V-A należy skalkulować i zamieścić wszystkie koszty realizacji zadania niezależnie od źródła finansowania wskazanego </w:t>
            </w:r>
            <w:r w:rsidRPr="00313409">
              <w:rPr>
                <w:rFonts w:ascii="Calibri" w:hAnsi="Calibri" w:cs="Calibri"/>
                <w:sz w:val="20"/>
              </w:rPr>
              <w:br/>
              <w:t>w sekcji V-B)</w:t>
            </w:r>
          </w:p>
        </w:tc>
      </w:tr>
      <w:tr w:rsidR="00EA7D6D" w:rsidRPr="003A2508" w:rsidTr="00313409">
        <w:tc>
          <w:tcPr>
            <w:tcW w:w="484" w:type="pct"/>
            <w:vMerge w:val="restar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Rodzaj</w:t>
            </w:r>
          </w:p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 xml:space="preserve">Koszt jednostkowy </w:t>
            </w:r>
          </w:p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[PLN]</w:t>
            </w:r>
          </w:p>
        </w:tc>
        <w:tc>
          <w:tcPr>
            <w:tcW w:w="534" w:type="pct"/>
            <w:vMerge w:val="restar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Wartość [PLN]</w:t>
            </w:r>
          </w:p>
        </w:tc>
      </w:tr>
      <w:tr w:rsidR="00EA7D6D" w:rsidRPr="003A2508" w:rsidTr="00313409">
        <w:tc>
          <w:tcPr>
            <w:tcW w:w="484" w:type="pct"/>
            <w:vMerge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Rok 1</w:t>
            </w:r>
          </w:p>
        </w:tc>
        <w:tc>
          <w:tcPr>
            <w:tcW w:w="533" w:type="pc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  <w:vertAlign w:val="superscript"/>
              </w:rPr>
            </w:pPr>
            <w:r w:rsidRPr="00313409">
              <w:rPr>
                <w:rFonts w:ascii="Calibri" w:hAnsi="Calibri"/>
                <w:b/>
                <w:sz w:val="20"/>
              </w:rPr>
              <w:t>Rok 3</w:t>
            </w:r>
            <w:r w:rsidRPr="00313409">
              <w:rPr>
                <w:rStyle w:val="Odwoanieprzypisudolnego"/>
                <w:rFonts w:ascii="Calibri" w:hAnsi="Calibri"/>
                <w:b/>
                <w:sz w:val="20"/>
              </w:rPr>
              <w:footnoteReference w:id="4"/>
            </w:r>
            <w:r w:rsidRPr="00313409">
              <w:rPr>
                <w:rFonts w:ascii="Calibri" w:hAnsi="Calibri"/>
                <w:b/>
                <w:sz w:val="20"/>
                <w:vertAlign w:val="superscript"/>
              </w:rPr>
              <w:t>)</w:t>
            </w:r>
          </w:p>
        </w:tc>
      </w:tr>
      <w:tr w:rsidR="00EA7D6D" w:rsidRPr="003A2508" w:rsidTr="00313409">
        <w:tc>
          <w:tcPr>
            <w:tcW w:w="484" w:type="pct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313409">
              <w:rPr>
                <w:rFonts w:ascii="Calibri" w:hAnsi="Calibri" w:cs="Calibr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313409">
              <w:rPr>
                <w:rFonts w:ascii="Calibri" w:hAnsi="Calibri" w:cs="Calibri"/>
                <w:b/>
                <w:sz w:val="18"/>
                <w:szCs w:val="20"/>
              </w:rPr>
              <w:t>Koszty realizacji działań</w:t>
            </w: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2867" w:type="pct"/>
            <w:gridSpan w:val="5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313409">
              <w:rPr>
                <w:rFonts w:ascii="Calibri" w:hAnsi="Calibri" w:cs="Calibr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313409">
              <w:rPr>
                <w:rFonts w:ascii="Calibri" w:hAnsi="Calibri" w:cs="Calibr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313409">
              <w:rPr>
                <w:rFonts w:ascii="Calibri" w:hAnsi="Calibri" w:cs="Calibri"/>
                <w:b/>
                <w:sz w:val="18"/>
                <w:szCs w:val="20"/>
              </w:rPr>
              <w:t>Koszty administracyjne</w:t>
            </w: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2867" w:type="pct"/>
            <w:gridSpan w:val="5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313409">
              <w:rPr>
                <w:rFonts w:ascii="Calibri" w:hAnsi="Calibri" w:cs="Calibr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2867" w:type="pct"/>
            <w:gridSpan w:val="5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313409">
              <w:rPr>
                <w:rFonts w:ascii="Calibri" w:hAnsi="Calibri" w:cs="Calibr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</w:tbl>
    <w:p w:rsidR="00EA7D6D" w:rsidRDefault="00EA7D6D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816"/>
        <w:gridCol w:w="2123"/>
        <w:gridCol w:w="2126"/>
      </w:tblGrid>
      <w:tr w:rsidR="00EA7D6D" w:rsidRPr="00E617D8" w:rsidTr="00313409">
        <w:tc>
          <w:tcPr>
            <w:tcW w:w="10632" w:type="dxa"/>
            <w:gridSpan w:val="4"/>
            <w:shd w:val="clear" w:color="auto" w:fill="DDD9C3"/>
          </w:tcPr>
          <w:p w:rsidR="00EA7D6D" w:rsidRPr="00313409" w:rsidRDefault="00EA7D6D" w:rsidP="00313409">
            <w:pPr>
              <w:jc w:val="both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V.B Źródła finansowania kosztów realizacji zadania</w:t>
            </w: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Wartość [PLN]</w:t>
            </w:r>
          </w:p>
        </w:tc>
        <w:tc>
          <w:tcPr>
            <w:tcW w:w="2126" w:type="dxa"/>
            <w:shd w:val="clear" w:color="auto" w:fill="DDD9C3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Udział [%]</w:t>
            </w: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100</w:t>
            </w: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  <w:vertAlign w:val="superscript"/>
              </w:rPr>
            </w:pPr>
            <w:r w:rsidRPr="00313409">
              <w:rPr>
                <w:rFonts w:ascii="Calibri" w:hAnsi="Calibri"/>
                <w:sz w:val="20"/>
              </w:rPr>
              <w:t>Wkład własny</w:t>
            </w:r>
            <w:r w:rsidRPr="00313409">
              <w:rPr>
                <w:rStyle w:val="Odwoanieprzypisudolnego"/>
                <w:rFonts w:ascii="Calibri" w:hAnsi="Calibri"/>
                <w:sz w:val="20"/>
              </w:rPr>
              <w:footnoteReference w:id="5"/>
            </w:r>
            <w:r w:rsidRPr="00313409">
              <w:rPr>
                <w:rFonts w:ascii="Calibri" w:hAnsi="Calibr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Wkład własny niefinansowy (osobowy i rzeczowy)</w:t>
            </w:r>
          </w:p>
        </w:tc>
        <w:tc>
          <w:tcPr>
            <w:tcW w:w="212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</w:tbl>
    <w:p w:rsidR="00EA7D6D" w:rsidRDefault="00EA7D6D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399"/>
        <w:gridCol w:w="1413"/>
        <w:gridCol w:w="1418"/>
        <w:gridCol w:w="1417"/>
        <w:gridCol w:w="1418"/>
      </w:tblGrid>
      <w:tr w:rsidR="00EA7D6D" w:rsidRPr="00E617D8" w:rsidTr="00313409">
        <w:tc>
          <w:tcPr>
            <w:tcW w:w="10632" w:type="dxa"/>
            <w:gridSpan w:val="6"/>
            <w:shd w:val="clear" w:color="auto" w:fill="DDD9C3"/>
          </w:tcPr>
          <w:p w:rsidR="00EA7D6D" w:rsidRPr="00313409" w:rsidRDefault="00EA7D6D" w:rsidP="00313409">
            <w:pPr>
              <w:jc w:val="both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V.C Podział kosztów realizacji zadania pomiędzy oferentów</w:t>
            </w:r>
            <w:r w:rsidRPr="00313409">
              <w:rPr>
                <w:rStyle w:val="Odwoanieprzypisudolnego"/>
                <w:rFonts w:ascii="Calibri" w:hAnsi="Calibri" w:cs="Calibri"/>
                <w:b/>
                <w:color w:val="auto"/>
                <w:sz w:val="20"/>
                <w:szCs w:val="20"/>
              </w:rPr>
              <w:footnoteReference w:id="6"/>
            </w:r>
            <w:r w:rsidRPr="00313409"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A7D6D" w:rsidRPr="00E617D8" w:rsidTr="00313409">
        <w:tc>
          <w:tcPr>
            <w:tcW w:w="567" w:type="dxa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Wartość [PLN]</w:t>
            </w:r>
          </w:p>
        </w:tc>
      </w:tr>
      <w:tr w:rsidR="00EA7D6D" w:rsidRPr="00E617D8" w:rsidTr="00313409">
        <w:tc>
          <w:tcPr>
            <w:tcW w:w="4966" w:type="dxa"/>
            <w:gridSpan w:val="2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3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b/>
                <w:sz w:val="20"/>
                <w:vertAlign w:val="superscript"/>
              </w:rPr>
            </w:pPr>
            <w:r w:rsidRPr="00313409">
              <w:rPr>
                <w:rFonts w:ascii="Calibri" w:hAnsi="Calibri"/>
                <w:b/>
                <w:sz w:val="20"/>
              </w:rPr>
              <w:t>Rok 3</w:t>
            </w:r>
            <w:r w:rsidRPr="00313409">
              <w:rPr>
                <w:rStyle w:val="Odwoanieprzypisudolnego"/>
                <w:rFonts w:ascii="Calibri" w:hAnsi="Calibri"/>
                <w:b/>
                <w:sz w:val="20"/>
              </w:rPr>
              <w:footnoteReference w:id="7"/>
            </w:r>
            <w:r w:rsidRPr="00313409">
              <w:rPr>
                <w:rFonts w:ascii="Calibri" w:hAnsi="Calibri"/>
                <w:b/>
                <w:sz w:val="20"/>
                <w:vertAlign w:val="superscript"/>
              </w:rPr>
              <w:t>)</w:t>
            </w: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lastRenderedPageBreak/>
              <w:t>1.</w:t>
            </w:r>
          </w:p>
        </w:tc>
        <w:tc>
          <w:tcPr>
            <w:tcW w:w="4399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Oferent 1</w:t>
            </w:r>
          </w:p>
        </w:tc>
        <w:tc>
          <w:tcPr>
            <w:tcW w:w="141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Oferent 2</w:t>
            </w:r>
          </w:p>
        </w:tc>
        <w:tc>
          <w:tcPr>
            <w:tcW w:w="141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  <w:tr w:rsidR="00EA7D6D" w:rsidRPr="00E617D8" w:rsidTr="00313409">
        <w:trPr>
          <w:trHeight w:val="199"/>
        </w:trPr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Oferent 3</w:t>
            </w:r>
          </w:p>
        </w:tc>
        <w:tc>
          <w:tcPr>
            <w:tcW w:w="141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  <w:tr w:rsidR="00EA7D6D" w:rsidRPr="00E617D8" w:rsidTr="00313409">
        <w:tc>
          <w:tcPr>
            <w:tcW w:w="567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399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…</w:t>
            </w:r>
          </w:p>
        </w:tc>
        <w:tc>
          <w:tcPr>
            <w:tcW w:w="141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  <w:tr w:rsidR="00EA7D6D" w:rsidRPr="00E617D8" w:rsidTr="00313409">
        <w:tc>
          <w:tcPr>
            <w:tcW w:w="4966" w:type="dxa"/>
            <w:gridSpan w:val="2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</w:tbl>
    <w:p w:rsidR="00EA7D6D" w:rsidRDefault="00EA7D6D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color w:val="auto"/>
          <w:sz w:val="20"/>
          <w:szCs w:val="20"/>
        </w:rPr>
      </w:pPr>
    </w:p>
    <w:p w:rsidR="00EA7D6D" w:rsidRPr="00E617D8" w:rsidRDefault="00EA7D6D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V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.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ab/>
      </w:r>
      <w:r>
        <w:rPr>
          <w:rFonts w:ascii="Calibri" w:hAnsi="Calibri" w:cs="Verdana"/>
          <w:b/>
          <w:bCs/>
          <w:color w:val="auto"/>
          <w:sz w:val="22"/>
          <w:szCs w:val="22"/>
        </w:rPr>
        <w:t>Inne informacje</w:t>
      </w:r>
    </w:p>
    <w:p w:rsidR="00EA7D6D" w:rsidRPr="00D97AAD" w:rsidRDefault="00EA7D6D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46"/>
      </w:tblGrid>
      <w:tr w:rsidR="00EA7D6D" w:rsidRPr="00D97AAD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A7D6D" w:rsidRPr="008B5E56" w:rsidRDefault="00EA7D6D" w:rsidP="008B5E56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8B5E56">
              <w:rPr>
                <w:rFonts w:ascii="Calibri" w:hAnsi="Calibri" w:cs="Calibr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:rsidR="00EA7D6D" w:rsidRPr="008B5E56" w:rsidRDefault="00EA7D6D" w:rsidP="008B5E56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8B5E56">
              <w:rPr>
                <w:rFonts w:ascii="Calibri" w:hAnsi="Calibri" w:cs="Calibr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:rsidR="00EA7D6D" w:rsidRPr="008B5E56" w:rsidRDefault="00EA7D6D" w:rsidP="008B5E56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="Calibri" w:hAnsi="Calibri" w:cs="Calibri"/>
                <w:b/>
                <w:sz w:val="20"/>
                <w:szCs w:val="20"/>
              </w:rPr>
              <w:t xml:space="preserve">Inne działania, </w:t>
            </w:r>
            <w:r w:rsidRPr="008B5E5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które mogą mieć znaczenie przy ocenie oferty, w tym odnoszące się do kalkulacji przewidywanych kosztów oraz oświadczeń zawartych w sekcji VII.</w:t>
            </w:r>
          </w:p>
        </w:tc>
      </w:tr>
      <w:tr w:rsidR="00EA7D6D" w:rsidRPr="00D97AAD" w:rsidTr="00B30C3E">
        <w:trPr>
          <w:trHeight w:val="557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EA7D6D" w:rsidRPr="00D97AAD" w:rsidRDefault="00EA7D6D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Pr="00D97AAD" w:rsidRDefault="00EA7D6D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Pr="00D97AAD" w:rsidRDefault="00EA7D6D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EA7D6D" w:rsidRPr="00D97AAD" w:rsidRDefault="00EA7D6D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EA7D6D" w:rsidRDefault="00EA7D6D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EA7D6D" w:rsidRPr="00E617D8" w:rsidRDefault="00EA7D6D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V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II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.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ab/>
      </w:r>
      <w:r>
        <w:rPr>
          <w:rFonts w:ascii="Calibri" w:hAnsi="Calibri" w:cs="Verdana"/>
          <w:b/>
          <w:bCs/>
          <w:color w:val="auto"/>
          <w:sz w:val="22"/>
          <w:szCs w:val="22"/>
        </w:rPr>
        <w:t>Oświadczenia</w:t>
      </w:r>
    </w:p>
    <w:p w:rsidR="00EA7D6D" w:rsidRDefault="00EA7D6D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EA7D6D" w:rsidRDefault="00EA7D6D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  <w:r>
        <w:rPr>
          <w:rFonts w:ascii="Calibri" w:hAnsi="Calibri" w:cs="Verdana"/>
          <w:color w:val="auto"/>
          <w:sz w:val="18"/>
          <w:szCs w:val="18"/>
        </w:rPr>
        <w:t>Oświadczam(-m</w:t>
      </w:r>
      <w:r w:rsidRPr="00D97AAD">
        <w:rPr>
          <w:rFonts w:ascii="Calibri" w:hAnsi="Calibri" w:cs="Verdana"/>
          <w:color w:val="auto"/>
          <w:sz w:val="18"/>
          <w:szCs w:val="18"/>
        </w:rPr>
        <w:t>y)</w:t>
      </w:r>
      <w:r>
        <w:rPr>
          <w:rFonts w:ascii="Calibri" w:hAnsi="Calibri" w:cs="Verdana"/>
          <w:color w:val="auto"/>
          <w:sz w:val="18"/>
          <w:szCs w:val="18"/>
        </w:rPr>
        <w:t>,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 że:</w:t>
      </w:r>
    </w:p>
    <w:p w:rsidR="00EA7D6D" w:rsidRPr="00D97AAD" w:rsidRDefault="00EA7D6D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EA7D6D" w:rsidRPr="00D97AAD" w:rsidRDefault="00EA7D6D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1)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>
        <w:rPr>
          <w:rFonts w:ascii="Calibri" w:hAnsi="Calibri" w:cs="Verdana"/>
          <w:color w:val="auto"/>
          <w:sz w:val="18"/>
          <w:szCs w:val="18"/>
        </w:rPr>
        <w:br/>
        <w:t>oferenta</w:t>
      </w:r>
      <w:r w:rsidRPr="00D97AAD">
        <w:rPr>
          <w:rFonts w:ascii="Calibri" w:hAnsi="Calibri" w:cs="Verdana"/>
          <w:color w:val="auto"/>
          <w:sz w:val="18"/>
          <w:szCs w:val="18"/>
        </w:rPr>
        <w:t>(-</w:t>
      </w:r>
      <w:proofErr w:type="spellStart"/>
      <w:r>
        <w:rPr>
          <w:rFonts w:ascii="Calibri" w:hAnsi="Calibri" w:cs="Verdana"/>
          <w:color w:val="auto"/>
          <w:sz w:val="18"/>
          <w:szCs w:val="18"/>
        </w:rPr>
        <w:t>t</w:t>
      </w:r>
      <w:r w:rsidRPr="00D97AAD">
        <w:rPr>
          <w:rFonts w:ascii="Calibri" w:hAnsi="Calibr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="Calibri" w:hAnsi="Calibri" w:cs="Verdana"/>
          <w:color w:val="auto"/>
          <w:sz w:val="18"/>
          <w:szCs w:val="18"/>
        </w:rPr>
        <w:t>);</w:t>
      </w:r>
    </w:p>
    <w:p w:rsidR="00EA7D6D" w:rsidRPr="00D97AAD" w:rsidRDefault="00EA7D6D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:rsidR="00EA7D6D" w:rsidRPr="00D97AAD" w:rsidRDefault="00EA7D6D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3)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>oferent*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oferenci* składaj</w:t>
      </w:r>
      <w:r>
        <w:rPr>
          <w:rFonts w:ascii="Calibri" w:hAnsi="Calibri" w:cs="Verdana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zalega(-ją)* z opłacaniem należności z tytułu zobowiązań podatkowych;</w:t>
      </w:r>
    </w:p>
    <w:p w:rsidR="00EA7D6D" w:rsidRPr="00D97AAD" w:rsidRDefault="00EA7D6D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4) oferent*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oferenci* składaj</w:t>
      </w:r>
      <w:r>
        <w:rPr>
          <w:rFonts w:ascii="Calibri" w:hAnsi="Calibri" w:cs="Verdana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A7D6D" w:rsidRPr="00D97AAD" w:rsidRDefault="00EA7D6D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5)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>dane zawarte w części II niniejszej oferty są zgodne z Krajowym Rejestrem Sądowym*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właściwą ewidencją*;</w:t>
      </w:r>
    </w:p>
    <w:p w:rsidR="00EA7D6D" w:rsidRPr="00D97AAD" w:rsidRDefault="00EA7D6D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6)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 xml:space="preserve">wszystkie informacje podane w ofercie oraz załącznikach są zgodne z aktualnym stanem prawnym </w:t>
      </w:r>
      <w:r w:rsidRPr="00D97AAD">
        <w:rPr>
          <w:rFonts w:ascii="Calibri" w:hAnsi="Calibri" w:cs="Verdana"/>
          <w:color w:val="auto"/>
          <w:sz w:val="18"/>
          <w:szCs w:val="18"/>
        </w:rPr>
        <w:br/>
        <w:t>i faktycznym;</w:t>
      </w:r>
    </w:p>
    <w:p w:rsidR="00EA7D6D" w:rsidRDefault="00EA7D6D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7)</w:t>
      </w:r>
      <w:r>
        <w:rPr>
          <w:rFonts w:ascii="Calibri" w:hAnsi="Calibri" w:cs="Verdana"/>
          <w:color w:val="auto"/>
          <w:sz w:val="18"/>
          <w:szCs w:val="18"/>
        </w:rPr>
        <w:tab/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="Calibri" w:hAnsi="Calibr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Pr="00C65320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dotyczą te dane, złożyły stosowne oświadczenia zgodnie </w:t>
      </w:r>
      <w:r>
        <w:rPr>
          <w:rFonts w:ascii="Calibri" w:hAnsi="Calibri" w:cs="Verdana"/>
          <w:color w:val="auto"/>
          <w:sz w:val="18"/>
          <w:szCs w:val="18"/>
        </w:rPr>
        <w:t xml:space="preserve">z przepisami o ochronie danych osobowych. </w:t>
      </w:r>
    </w:p>
    <w:p w:rsidR="00EA7D6D" w:rsidRPr="00D97AAD" w:rsidRDefault="00EA7D6D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</w:p>
    <w:p w:rsidR="00EA7D6D" w:rsidRPr="00D97AAD" w:rsidRDefault="00EA7D6D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</w:p>
    <w:p w:rsidR="00EA7D6D" w:rsidRPr="00D97AAD" w:rsidRDefault="00EA7D6D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  <w:r w:rsidRPr="009F735C">
        <w:rPr>
          <w:rFonts w:ascii="Calibri" w:hAnsi="Calibri" w:cs="Verdana"/>
          <w:color w:val="auto"/>
          <w:sz w:val="20"/>
          <w:szCs w:val="20"/>
        </w:rPr>
        <w:t xml:space="preserve"> </w:t>
      </w:r>
      <w:r>
        <w:rPr>
          <w:rFonts w:ascii="Calibri" w:hAnsi="Calibri" w:cs="Verdana"/>
          <w:color w:val="auto"/>
          <w:sz w:val="20"/>
          <w:szCs w:val="20"/>
        </w:rPr>
        <w:t xml:space="preserve">                                                       </w:t>
      </w:r>
      <w:r w:rsidRPr="00D97AAD">
        <w:rPr>
          <w:rFonts w:ascii="Calibri" w:hAnsi="Calibri" w:cs="Verdana"/>
          <w:color w:val="auto"/>
          <w:sz w:val="20"/>
          <w:szCs w:val="20"/>
        </w:rPr>
        <w:t>Data ........................................................</w:t>
      </w:r>
    </w:p>
    <w:p w:rsidR="00EA7D6D" w:rsidRPr="00D97AAD" w:rsidRDefault="00EA7D6D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EA7D6D" w:rsidRPr="00D97AAD" w:rsidRDefault="00EA7D6D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EA7D6D" w:rsidRPr="00F56D0C" w:rsidRDefault="00EA7D6D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 xml:space="preserve">(podpis osoby upoważnionej lub podpisy </w:t>
      </w:r>
    </w:p>
    <w:p w:rsidR="00EA7D6D" w:rsidRPr="00F56D0C" w:rsidRDefault="00EA7D6D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 xml:space="preserve">osób upoważnionych do składania oświadczeń </w:t>
      </w:r>
    </w:p>
    <w:p w:rsidR="00EA7D6D" w:rsidRPr="00D97AAD" w:rsidRDefault="00EA7D6D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>woli w imieniu oferentów)</w:t>
      </w:r>
    </w:p>
    <w:p w:rsidR="00EA7D6D" w:rsidRPr="003A2508" w:rsidRDefault="00EA7D6D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ab/>
      </w:r>
    </w:p>
    <w:sectPr w:rsidR="00EA7D6D" w:rsidRPr="003A2508" w:rsidSect="003A25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3D7" w:rsidRDefault="005143D7">
      <w:r>
        <w:separator/>
      </w:r>
    </w:p>
  </w:endnote>
  <w:endnote w:type="continuationSeparator" w:id="0">
    <w:p w:rsidR="005143D7" w:rsidRDefault="00514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D6D" w:rsidRDefault="00EA7D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D6D" w:rsidRDefault="00EA7D6D">
    <w:pPr>
      <w:pStyle w:val="Stopka"/>
      <w:jc w:val="right"/>
    </w:pPr>
    <w:r w:rsidRPr="0018076C">
      <w:rPr>
        <w:rFonts w:ascii="Calibri" w:hAnsi="Calibri" w:cs="Calibri"/>
        <w:sz w:val="22"/>
        <w:szCs w:val="22"/>
      </w:rPr>
      <w:fldChar w:fldCharType="begin"/>
    </w:r>
    <w:r w:rsidRPr="0018076C">
      <w:rPr>
        <w:rFonts w:ascii="Calibri" w:hAnsi="Calibri" w:cs="Calibri"/>
        <w:sz w:val="22"/>
        <w:szCs w:val="22"/>
      </w:rPr>
      <w:instrText>PAGE   \* MERGEFORMAT</w:instrText>
    </w:r>
    <w:r w:rsidRPr="0018076C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5</w:t>
    </w:r>
    <w:r w:rsidRPr="0018076C">
      <w:rPr>
        <w:rFonts w:ascii="Calibri" w:hAnsi="Calibri" w:cs="Calibri"/>
        <w:sz w:val="22"/>
        <w:szCs w:val="22"/>
      </w:rPr>
      <w:fldChar w:fldCharType="end"/>
    </w:r>
  </w:p>
  <w:p w:rsidR="00EA7D6D" w:rsidRDefault="00EA7D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D6D" w:rsidRDefault="00EA7D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3D7" w:rsidRDefault="005143D7">
      <w:r>
        <w:separator/>
      </w:r>
    </w:p>
  </w:footnote>
  <w:footnote w:type="continuationSeparator" w:id="0">
    <w:p w:rsidR="005143D7" w:rsidRDefault="005143D7">
      <w:r>
        <w:continuationSeparator/>
      </w:r>
    </w:p>
  </w:footnote>
  <w:footnote w:id="1">
    <w:p w:rsidR="00EA7D6D" w:rsidRDefault="00EA7D6D" w:rsidP="003A2508">
      <w:pPr>
        <w:widowControl w:val="0"/>
        <w:autoSpaceDE w:val="0"/>
        <w:autoSpaceDN w:val="0"/>
        <w:adjustRightInd w:val="0"/>
        <w:ind w:left="284" w:hanging="284"/>
        <w:jc w:val="both"/>
      </w:pPr>
      <w:r w:rsidRPr="0069455F">
        <w:rPr>
          <w:rFonts w:ascii="Calibri" w:hAnsi="Calibri"/>
          <w:sz w:val="16"/>
          <w:szCs w:val="16"/>
          <w:vertAlign w:val="superscript"/>
        </w:rPr>
        <w:footnoteRef/>
      </w:r>
      <w:r w:rsidRPr="0069455F">
        <w:rPr>
          <w:rFonts w:ascii="Calibri" w:hAnsi="Calibri"/>
          <w:sz w:val="16"/>
          <w:szCs w:val="16"/>
          <w:vertAlign w:val="superscript"/>
        </w:rPr>
        <w:t>)</w:t>
      </w:r>
      <w:r w:rsidRPr="0069455F">
        <w:rPr>
          <w:rFonts w:ascii="Calibri" w:hAnsi="Calibri"/>
          <w:sz w:val="18"/>
          <w:szCs w:val="18"/>
          <w:vertAlign w:val="superscript"/>
        </w:rPr>
        <w:t xml:space="preserve"> </w:t>
      </w:r>
      <w:r>
        <w:rPr>
          <w:rFonts w:ascii="Calibri" w:hAnsi="Calibri"/>
          <w:sz w:val="18"/>
          <w:szCs w:val="18"/>
        </w:rPr>
        <w:t xml:space="preserve">  </w:t>
      </w:r>
      <w:r w:rsidRPr="003A2508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EA7D6D" w:rsidRDefault="00EA7D6D" w:rsidP="003A2508">
      <w:pPr>
        <w:widowControl w:val="0"/>
        <w:autoSpaceDE w:val="0"/>
        <w:autoSpaceDN w:val="0"/>
        <w:adjustRightInd w:val="0"/>
        <w:ind w:left="284" w:hanging="284"/>
        <w:jc w:val="both"/>
      </w:pPr>
      <w:r w:rsidRPr="0069455F">
        <w:rPr>
          <w:rFonts w:ascii="Calibri" w:hAnsi="Calibri" w:cs="Calibri"/>
          <w:sz w:val="16"/>
          <w:szCs w:val="16"/>
          <w:vertAlign w:val="superscript"/>
        </w:rPr>
        <w:footnoteRef/>
      </w:r>
      <w:r w:rsidRPr="0069455F">
        <w:rPr>
          <w:rFonts w:ascii="Calibri" w:hAnsi="Calibri" w:cs="Calibri"/>
          <w:sz w:val="16"/>
          <w:szCs w:val="16"/>
          <w:vertAlign w:val="superscript"/>
        </w:rPr>
        <w:t>)</w:t>
      </w:r>
      <w:r w:rsidRPr="0069455F">
        <w:rPr>
          <w:rFonts w:ascii="Calibri" w:hAnsi="Calibri"/>
          <w:sz w:val="18"/>
          <w:szCs w:val="18"/>
          <w:vertAlign w:val="superscript"/>
        </w:rPr>
        <w:t xml:space="preserve"> </w:t>
      </w:r>
      <w:r>
        <w:rPr>
          <w:rFonts w:ascii="Calibri" w:hAnsi="Calibri"/>
          <w:sz w:val="18"/>
          <w:szCs w:val="18"/>
        </w:rPr>
        <w:t xml:space="preserve"> </w:t>
      </w:r>
      <w:r w:rsidRPr="00FE7076">
        <w:rPr>
          <w:rFonts w:ascii="Calibri" w:hAnsi="Calibr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:rsidR="00EA7D6D" w:rsidRDefault="00EA7D6D" w:rsidP="003A2508">
      <w:pPr>
        <w:widowControl w:val="0"/>
        <w:autoSpaceDE w:val="0"/>
        <w:autoSpaceDN w:val="0"/>
        <w:adjustRightInd w:val="0"/>
        <w:ind w:left="284" w:hanging="284"/>
        <w:jc w:val="both"/>
      </w:pPr>
      <w:r w:rsidRPr="002E6FE3">
        <w:rPr>
          <w:rFonts w:ascii="Calibri" w:hAnsi="Calibri"/>
          <w:sz w:val="16"/>
          <w:szCs w:val="16"/>
          <w:vertAlign w:val="superscript"/>
        </w:rPr>
        <w:footnoteRef/>
      </w:r>
      <w:r w:rsidRPr="002E6FE3">
        <w:rPr>
          <w:rFonts w:ascii="Calibri" w:hAnsi="Calibri"/>
          <w:sz w:val="16"/>
          <w:szCs w:val="16"/>
          <w:vertAlign w:val="superscript"/>
        </w:rPr>
        <w:t>)</w:t>
      </w:r>
      <w:r w:rsidRPr="004C29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8"/>
          <w:szCs w:val="18"/>
        </w:rPr>
        <w:t xml:space="preserve"> Organ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4">
    <w:p w:rsidR="00EA7D6D" w:rsidRDefault="00EA7D6D">
      <w:pPr>
        <w:pStyle w:val="Tekstprzypisudolnego"/>
      </w:pPr>
      <w:r w:rsidRPr="00381637">
        <w:rPr>
          <w:rFonts w:ascii="Calibri" w:hAnsi="Calibri" w:cs="Calibri"/>
          <w:sz w:val="16"/>
          <w:szCs w:val="16"/>
          <w:vertAlign w:val="superscript"/>
        </w:rPr>
        <w:footnoteRef/>
      </w:r>
      <w:r w:rsidRPr="00381637">
        <w:rPr>
          <w:rFonts w:ascii="Calibri" w:hAnsi="Calibri" w:cs="Calibri"/>
          <w:sz w:val="16"/>
          <w:szCs w:val="16"/>
          <w:vertAlign w:val="superscript"/>
        </w:rPr>
        <w:t>)</w:t>
      </w:r>
      <w:r w:rsidRPr="00F621DF">
        <w:rPr>
          <w:rFonts w:ascii="Calibri" w:hAnsi="Calibri" w:cs="Calibri"/>
          <w:sz w:val="18"/>
          <w:szCs w:val="18"/>
        </w:rPr>
        <w:t xml:space="preserve"> Tabelę należy rozszerzyć w przypadku realizacji oferty w dłuższym okresie</w:t>
      </w:r>
      <w:r>
        <w:rPr>
          <w:rFonts w:ascii="Calibri" w:hAnsi="Calibri" w:cs="Calibri"/>
          <w:sz w:val="18"/>
          <w:szCs w:val="18"/>
        </w:rPr>
        <w:t>.</w:t>
      </w:r>
    </w:p>
  </w:footnote>
  <w:footnote w:id="5">
    <w:p w:rsidR="00EA7D6D" w:rsidRDefault="00EA7D6D">
      <w:pPr>
        <w:pStyle w:val="Tekstprzypisudolnego"/>
      </w:pPr>
      <w:r w:rsidRPr="00381637">
        <w:rPr>
          <w:rFonts w:ascii="Calibri" w:hAnsi="Calibri" w:cs="Calibri"/>
          <w:sz w:val="16"/>
          <w:szCs w:val="16"/>
          <w:vertAlign w:val="superscript"/>
        </w:rPr>
        <w:footnoteRef/>
      </w:r>
      <w:r w:rsidRPr="00381637">
        <w:rPr>
          <w:rFonts w:ascii="Calibri" w:hAnsi="Calibri" w:cs="Calibri"/>
          <w:sz w:val="16"/>
          <w:szCs w:val="16"/>
          <w:vertAlign w:val="superscript"/>
        </w:rPr>
        <w:t>)</w:t>
      </w:r>
      <w:r w:rsidRPr="00F621DF">
        <w:rPr>
          <w:rFonts w:ascii="Calibri" w:hAnsi="Calibri" w:cs="Calibri"/>
          <w:sz w:val="18"/>
          <w:szCs w:val="18"/>
        </w:rPr>
        <w:t xml:space="preserve"> Suma pól 3.1. i 3.2.</w:t>
      </w:r>
    </w:p>
  </w:footnote>
  <w:footnote w:id="6">
    <w:p w:rsidR="00EA7D6D" w:rsidRDefault="00EA7D6D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="Calibri" w:hAnsi="Calibri" w:cs="Calibri"/>
          <w:sz w:val="16"/>
          <w:szCs w:val="16"/>
          <w:vertAlign w:val="superscript"/>
        </w:rPr>
        <w:footnoteRef/>
      </w:r>
      <w:r w:rsidRPr="00381637">
        <w:rPr>
          <w:rFonts w:ascii="Calibri" w:hAnsi="Calibri" w:cs="Calibri"/>
          <w:sz w:val="16"/>
          <w:szCs w:val="16"/>
          <w:vertAlign w:val="superscript"/>
        </w:rPr>
        <w:t>)</w:t>
      </w:r>
      <w:r w:rsidRPr="00F621DF">
        <w:rPr>
          <w:rFonts w:ascii="Calibri" w:hAnsi="Calibri" w:cs="Calibri"/>
          <w:sz w:val="18"/>
          <w:szCs w:val="18"/>
        </w:rPr>
        <w:t xml:space="preserve"> Sekcję V.C należy uzupełnić w przypadku oferty wspólnej.</w:t>
      </w:r>
    </w:p>
  </w:footnote>
  <w:footnote w:id="7">
    <w:p w:rsidR="00EA7D6D" w:rsidRDefault="00EA7D6D">
      <w:pPr>
        <w:pStyle w:val="Tekstprzypisudolnego"/>
      </w:pPr>
      <w:r w:rsidRPr="00381637">
        <w:rPr>
          <w:rFonts w:ascii="Calibri" w:hAnsi="Calibri" w:cs="Calibri"/>
          <w:sz w:val="16"/>
          <w:szCs w:val="16"/>
          <w:vertAlign w:val="superscript"/>
        </w:rPr>
        <w:footnoteRef/>
      </w:r>
      <w:r w:rsidRPr="00381637">
        <w:rPr>
          <w:rFonts w:ascii="Calibri" w:hAnsi="Calibri" w:cs="Calibri"/>
          <w:sz w:val="16"/>
          <w:szCs w:val="16"/>
          <w:vertAlign w:val="superscript"/>
        </w:rPr>
        <w:t>)</w:t>
      </w:r>
      <w:r w:rsidRPr="00F621DF">
        <w:rPr>
          <w:rFonts w:ascii="Calibri" w:hAnsi="Calibri" w:cs="Calibri"/>
          <w:sz w:val="18"/>
          <w:szCs w:val="18"/>
        </w:rPr>
        <w:t xml:space="preserve"> Tabelę należy rozszerzyć w przypadku realizacji oferty w dłuższym okresie.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D6D" w:rsidRDefault="00EA7D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D6D" w:rsidRDefault="00EA7D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D6D" w:rsidRDefault="00EA7D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3409"/>
    <w:rsid w:val="0031460A"/>
    <w:rsid w:val="0031613A"/>
    <w:rsid w:val="00317A53"/>
    <w:rsid w:val="00321D06"/>
    <w:rsid w:val="003232DD"/>
    <w:rsid w:val="00323E2F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53F0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43D7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3AF2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806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A7D6D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53F9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5275AA-0A38-41FA-A85F-F19EF1B7C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7F57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7F57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7F57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7F57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7F57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7F57"/>
    <w:rPr>
      <w:rFonts w:asciiTheme="minorHAnsi" w:eastAsiaTheme="minorEastAsia" w:hAnsiTheme="minorHAnsi" w:cstheme="minorBidi"/>
      <w:b/>
      <w:bCs/>
      <w:color w:val="000000"/>
    </w:rPr>
  </w:style>
  <w:style w:type="paragraph" w:styleId="Tytu">
    <w:name w:val="Title"/>
    <w:basedOn w:val="Normalny"/>
    <w:link w:val="TytuZnak"/>
    <w:uiPriority w:val="99"/>
    <w:qFormat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307F57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pPr>
      <w:spacing w:after="60"/>
      <w:jc w:val="center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uiPriority w:val="11"/>
    <w:rsid w:val="00307F57"/>
    <w:rPr>
      <w:rFonts w:asciiTheme="majorHAnsi" w:eastAsiaTheme="majorEastAsia" w:hAnsiTheme="majorHAnsi" w:cstheme="majorBid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F4811"/>
    <w:rPr>
      <w:color w:val="000000"/>
    </w:rPr>
  </w:style>
  <w:style w:type="table" w:styleId="Tabela-Siatka">
    <w:name w:val="Table Grid"/>
    <w:basedOn w:val="Standardowy"/>
    <w:uiPriority w:val="99"/>
    <w:rsid w:val="00752B2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720D5F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20D5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20D5F"/>
    <w:rPr>
      <w:color w:val="000000"/>
    </w:rPr>
  </w:style>
  <w:style w:type="character" w:styleId="Odwoanieprzypisukocowego">
    <w:name w:val="endnote reference"/>
    <w:basedOn w:val="Domylnaczcionkaakapitu"/>
    <w:uiPriority w:val="99"/>
    <w:rsid w:val="00720D5F"/>
    <w:rPr>
      <w:rFonts w:cs="Times New Roman"/>
      <w:vertAlign w:val="superscript"/>
    </w:rPr>
  </w:style>
  <w:style w:type="paragraph" w:styleId="Lista">
    <w:name w:val="List"/>
    <w:basedOn w:val="Normalny"/>
    <w:uiPriority w:val="99"/>
    <w:rsid w:val="001E0AB6"/>
    <w:pPr>
      <w:ind w:left="283" w:hanging="283"/>
      <w:contextualSpacing/>
    </w:pPr>
  </w:style>
  <w:style w:type="paragraph" w:styleId="Lista2">
    <w:name w:val="List 2"/>
    <w:basedOn w:val="Normalny"/>
    <w:uiPriority w:val="99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rsid w:val="001E0A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E0AB6"/>
    <w:rPr>
      <w:color w:val="000000"/>
      <w:sz w:val="24"/>
    </w:rPr>
  </w:style>
  <w:style w:type="paragraph" w:styleId="Nagwek">
    <w:name w:val="header"/>
    <w:basedOn w:val="Normalny"/>
    <w:link w:val="Nagwek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F3940"/>
    <w:rPr>
      <w:color w:val="000000"/>
      <w:sz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F3940"/>
    <w:rPr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405AA"/>
    <w:rPr>
      <w:rFonts w:ascii="Tahoma" w:hAnsi="Tahoma"/>
      <w:color w:val="000000"/>
      <w:sz w:val="16"/>
    </w:rPr>
  </w:style>
  <w:style w:type="character" w:styleId="Odwoaniedokomentarza">
    <w:name w:val="annotation reference"/>
    <w:basedOn w:val="Domylnaczcionkaakapitu"/>
    <w:uiPriority w:val="99"/>
    <w:rsid w:val="00B4659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B465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465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46598"/>
    <w:rPr>
      <w:b/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uiPriority w:val="99"/>
    <w:rsid w:val="004836AC"/>
    <w:rPr>
      <w:rFonts w:cs="Times New Roman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3F1ECF"/>
    <w:rPr>
      <w:rFonts w:ascii="Arial" w:eastAsia="Times New Roman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80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065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65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0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rozporządzenia </vt:lpstr>
    </vt:vector>
  </TitlesOfParts>
  <Company/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rozporządzenia</dc:title>
  <dc:subject/>
  <dc:creator>Stawarz Magdalena</dc:creator>
  <cp:keywords/>
  <dc:description/>
  <cp:lastModifiedBy>Trzciński Paweł</cp:lastModifiedBy>
  <cp:revision>2</cp:revision>
  <cp:lastPrinted>2018-10-01T08:37:00Z</cp:lastPrinted>
  <dcterms:created xsi:type="dcterms:W3CDTF">2020-09-17T09:14:00Z</dcterms:created>
  <dcterms:modified xsi:type="dcterms:W3CDTF">2020-09-17T09:14:00Z</dcterms:modified>
</cp:coreProperties>
</file>