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4AC" w:rsidRDefault="006434AC">
      <w:pPr>
        <w:pStyle w:val="Tekstpodstawowy"/>
        <w:kinsoku w:val="0"/>
        <w:overflowPunct w:val="0"/>
        <w:spacing w:before="1"/>
        <w:rPr>
          <w:rFonts w:ascii="Times New Roman" w:hAnsi="Times New Roman" w:cs="Times New Roman"/>
          <w:b/>
          <w:bCs/>
          <w:sz w:val="14"/>
          <w:szCs w:val="14"/>
        </w:rPr>
      </w:pPr>
      <w:bookmarkStart w:id="0" w:name="_GoBack"/>
      <w:bookmarkEnd w:id="0"/>
    </w:p>
    <w:p w:rsidR="006434AC" w:rsidRDefault="006434AC">
      <w:pPr>
        <w:pStyle w:val="Tekstpodstawowy"/>
        <w:kinsoku w:val="0"/>
        <w:overflowPunct w:val="0"/>
        <w:spacing w:before="1"/>
        <w:rPr>
          <w:rFonts w:ascii="Times New Roman" w:hAnsi="Times New Roman" w:cs="Times New Roman"/>
          <w:b/>
          <w:bCs/>
          <w:sz w:val="14"/>
          <w:szCs w:val="14"/>
        </w:rPr>
      </w:pPr>
    </w:p>
    <w:p w:rsidR="006434AC" w:rsidRDefault="006434AC">
      <w:pPr>
        <w:pStyle w:val="Tekstpodstawowy"/>
        <w:kinsoku w:val="0"/>
        <w:overflowPunct w:val="0"/>
        <w:spacing w:before="1"/>
        <w:rPr>
          <w:rFonts w:ascii="Times New Roman" w:hAnsi="Times New Roman" w:cs="Times New Roman"/>
          <w:b/>
          <w:bCs/>
          <w:sz w:val="14"/>
          <w:szCs w:val="14"/>
        </w:rPr>
      </w:pPr>
    </w:p>
    <w:p w:rsidR="006434AC" w:rsidRDefault="006434AC">
      <w:pPr>
        <w:pStyle w:val="Tekstpodstawowy"/>
        <w:kinsoku w:val="0"/>
        <w:overflowPunct w:val="0"/>
        <w:spacing w:before="1"/>
        <w:rPr>
          <w:rFonts w:ascii="Times New Roman" w:hAnsi="Times New Roman" w:cs="Times New Roman"/>
          <w:b/>
          <w:bCs/>
          <w:sz w:val="14"/>
          <w:szCs w:val="14"/>
        </w:rPr>
      </w:pPr>
    </w:p>
    <w:p w:rsidR="006434AC" w:rsidRDefault="006434AC">
      <w:pPr>
        <w:pStyle w:val="Tekstpodstawowy"/>
        <w:kinsoku w:val="0"/>
        <w:overflowPunct w:val="0"/>
        <w:spacing w:before="1"/>
        <w:rPr>
          <w:rFonts w:ascii="Times New Roman" w:hAnsi="Times New Roman" w:cs="Times New Roman"/>
          <w:b/>
          <w:bCs/>
          <w:sz w:val="14"/>
          <w:szCs w:val="14"/>
        </w:rPr>
      </w:pPr>
    </w:p>
    <w:p w:rsidR="006434AC" w:rsidRDefault="006434AC">
      <w:pPr>
        <w:pStyle w:val="Tekstpodstawowy"/>
        <w:kinsoku w:val="0"/>
        <w:overflowPunct w:val="0"/>
        <w:spacing w:before="5"/>
        <w:rPr>
          <w:rFonts w:ascii="Times New Roman" w:hAnsi="Times New Roman" w:cs="Times New Roman"/>
          <w:i/>
          <w:iCs/>
          <w:color w:val="231F20"/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spacing w:before="5"/>
        <w:rPr>
          <w:rFonts w:ascii="Times New Roman" w:hAnsi="Times New Roman" w:cs="Times New Roman"/>
          <w:i/>
          <w:iCs/>
          <w:sz w:val="11"/>
          <w:szCs w:val="11"/>
        </w:rPr>
      </w:pPr>
    </w:p>
    <w:p w:rsidR="006434AC" w:rsidRDefault="006434AC">
      <w:pPr>
        <w:pStyle w:val="Nagwek1"/>
        <w:kinsoku w:val="0"/>
        <w:overflowPunct w:val="0"/>
        <w:spacing w:before="63" w:line="247" w:lineRule="auto"/>
        <w:ind w:left="2602" w:right="2486" w:firstLine="436"/>
        <w:rPr>
          <w:w w:val="105"/>
        </w:rPr>
      </w:pPr>
      <w:r>
        <w:rPr>
          <w:w w:val="105"/>
        </w:rPr>
        <w:t>OFERTA REALIZACJI ZADANIA PUBLICZNEGO* / OFERTA</w:t>
      </w:r>
      <w:r>
        <w:rPr>
          <w:spacing w:val="-27"/>
          <w:w w:val="105"/>
        </w:rPr>
        <w:t xml:space="preserve"> </w:t>
      </w:r>
      <w:r>
        <w:rPr>
          <w:w w:val="105"/>
        </w:rPr>
        <w:t>WSPÓLNA</w:t>
      </w:r>
      <w:r>
        <w:rPr>
          <w:spacing w:val="-28"/>
          <w:w w:val="105"/>
        </w:rPr>
        <w:t xml:space="preserve"> </w:t>
      </w:r>
      <w:r>
        <w:rPr>
          <w:w w:val="105"/>
        </w:rPr>
        <w:t>REALIZACJI</w:t>
      </w:r>
      <w:r>
        <w:rPr>
          <w:spacing w:val="-27"/>
          <w:w w:val="105"/>
        </w:rPr>
        <w:t xml:space="preserve"> </w:t>
      </w:r>
      <w:r>
        <w:rPr>
          <w:w w:val="105"/>
        </w:rPr>
        <w:t>ZADANIA</w:t>
      </w:r>
      <w:r>
        <w:rPr>
          <w:spacing w:val="-27"/>
          <w:w w:val="105"/>
        </w:rPr>
        <w:t xml:space="preserve"> </w:t>
      </w:r>
      <w:r>
        <w:rPr>
          <w:w w:val="105"/>
        </w:rPr>
        <w:t>PUBLICZNEGO*,</w:t>
      </w:r>
    </w:p>
    <w:p w:rsidR="006434AC" w:rsidRDefault="006434AC">
      <w:pPr>
        <w:pStyle w:val="Tekstpodstawowy"/>
        <w:kinsoku w:val="0"/>
        <w:overflowPunct w:val="0"/>
        <w:spacing w:line="247" w:lineRule="auto"/>
        <w:ind w:left="1593" w:right="1482"/>
        <w:jc w:val="center"/>
        <w:rPr>
          <w:w w:val="105"/>
          <w:sz w:val="21"/>
          <w:szCs w:val="21"/>
        </w:rPr>
      </w:pPr>
      <w:r>
        <w:rPr>
          <w:w w:val="105"/>
          <w:sz w:val="21"/>
          <w:szCs w:val="21"/>
        </w:rPr>
        <w:t>O</w:t>
      </w:r>
      <w:r>
        <w:rPr>
          <w:spacing w:val="-11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KTÓREJ</w:t>
      </w:r>
      <w:r>
        <w:rPr>
          <w:spacing w:val="-10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MOWA</w:t>
      </w:r>
      <w:r>
        <w:rPr>
          <w:spacing w:val="-10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W</w:t>
      </w:r>
      <w:r>
        <w:rPr>
          <w:spacing w:val="-12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ART.</w:t>
      </w:r>
      <w:r>
        <w:rPr>
          <w:spacing w:val="-11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14</w:t>
      </w:r>
      <w:r>
        <w:rPr>
          <w:spacing w:val="-10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UST.</w:t>
      </w:r>
      <w:r>
        <w:rPr>
          <w:spacing w:val="-12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1*</w:t>
      </w:r>
      <w:r>
        <w:rPr>
          <w:spacing w:val="-12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/</w:t>
      </w:r>
      <w:r>
        <w:rPr>
          <w:spacing w:val="-10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2*</w:t>
      </w:r>
      <w:r>
        <w:rPr>
          <w:spacing w:val="-10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USTAWY</w:t>
      </w:r>
      <w:r>
        <w:rPr>
          <w:spacing w:val="-10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Z</w:t>
      </w:r>
      <w:r>
        <w:rPr>
          <w:spacing w:val="-12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DNIA</w:t>
      </w:r>
      <w:r>
        <w:rPr>
          <w:spacing w:val="-11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24</w:t>
      </w:r>
      <w:r>
        <w:rPr>
          <w:spacing w:val="-12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KWIETNIA</w:t>
      </w:r>
      <w:r>
        <w:rPr>
          <w:spacing w:val="-12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2003</w:t>
      </w:r>
      <w:r>
        <w:rPr>
          <w:spacing w:val="-10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R. O</w:t>
      </w:r>
      <w:r>
        <w:rPr>
          <w:spacing w:val="-8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DZIAŁALNOŚCI</w:t>
      </w:r>
      <w:r>
        <w:rPr>
          <w:spacing w:val="-8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POŻYTKU</w:t>
      </w:r>
      <w:r>
        <w:rPr>
          <w:spacing w:val="-7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PUBLICZNEGO</w:t>
      </w:r>
      <w:r>
        <w:rPr>
          <w:spacing w:val="-8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I</w:t>
      </w:r>
      <w:r>
        <w:rPr>
          <w:spacing w:val="-8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O</w:t>
      </w:r>
      <w:r>
        <w:rPr>
          <w:spacing w:val="-8"/>
          <w:w w:val="105"/>
          <w:sz w:val="21"/>
          <w:szCs w:val="21"/>
        </w:rPr>
        <w:t xml:space="preserve"> </w:t>
      </w:r>
      <w:r>
        <w:rPr>
          <w:w w:val="105"/>
          <w:sz w:val="21"/>
          <w:szCs w:val="21"/>
        </w:rPr>
        <w:t>WOLONTARIACIE</w:t>
      </w:r>
    </w:p>
    <w:p w:rsidR="006434AC" w:rsidRDefault="006434AC">
      <w:pPr>
        <w:pStyle w:val="Tekstpodstawowy"/>
        <w:kinsoku w:val="0"/>
        <w:overflowPunct w:val="0"/>
        <w:spacing w:line="255" w:lineRule="exact"/>
        <w:ind w:left="3315"/>
        <w:rPr>
          <w:w w:val="105"/>
          <w:sz w:val="21"/>
          <w:szCs w:val="21"/>
        </w:rPr>
      </w:pPr>
      <w:r>
        <w:rPr>
          <w:w w:val="105"/>
          <w:sz w:val="21"/>
          <w:szCs w:val="21"/>
        </w:rPr>
        <w:t xml:space="preserve">(DZ. U. Z 2018 R. POZ. 450, Z </w:t>
      </w:r>
      <w:proofErr w:type="spellStart"/>
      <w:r>
        <w:rPr>
          <w:w w:val="105"/>
          <w:sz w:val="21"/>
          <w:szCs w:val="21"/>
        </w:rPr>
        <w:t>PÓŹN</w:t>
      </w:r>
      <w:proofErr w:type="spellEnd"/>
      <w:r>
        <w:rPr>
          <w:w w:val="105"/>
          <w:sz w:val="21"/>
          <w:szCs w:val="21"/>
        </w:rPr>
        <w:t>. ZM.)</w:t>
      </w:r>
    </w:p>
    <w:p w:rsidR="006434AC" w:rsidRDefault="006434AC">
      <w:pPr>
        <w:pStyle w:val="Tekstpodstawowy"/>
        <w:kinsoku w:val="0"/>
        <w:overflowPunct w:val="0"/>
        <w:spacing w:before="6"/>
        <w:rPr>
          <w:sz w:val="21"/>
          <w:szCs w:val="21"/>
        </w:rPr>
      </w:pPr>
    </w:p>
    <w:p w:rsidR="006434AC" w:rsidRDefault="006434AC">
      <w:pPr>
        <w:pStyle w:val="Tekstpodstawowy"/>
        <w:kinsoku w:val="0"/>
        <w:overflowPunct w:val="0"/>
        <w:ind w:left="943"/>
        <w:rPr>
          <w:rFonts w:ascii="Arial" w:hAnsi="Arial" w:cs="Arial"/>
          <w:b/>
          <w:bCs/>
          <w:w w:val="105"/>
          <w:sz w:val="14"/>
          <w:szCs w:val="14"/>
        </w:rPr>
      </w:pPr>
      <w:r>
        <w:rPr>
          <w:rFonts w:ascii="Arial" w:hAnsi="Arial" w:cs="Arial"/>
          <w:b/>
          <w:bCs/>
          <w:w w:val="105"/>
          <w:sz w:val="14"/>
          <w:szCs w:val="14"/>
        </w:rPr>
        <w:t>POUCZENIE co do sposobu wypełniania oferty:</w:t>
      </w:r>
    </w:p>
    <w:p w:rsidR="006434AC" w:rsidRDefault="006434AC">
      <w:pPr>
        <w:pStyle w:val="Tekstpodstawowy"/>
        <w:kinsoku w:val="0"/>
        <w:overflowPunct w:val="0"/>
        <w:spacing w:before="1"/>
        <w:rPr>
          <w:rFonts w:ascii="Arial" w:hAnsi="Arial" w:cs="Arial"/>
          <w:b/>
          <w:bCs/>
          <w:sz w:val="15"/>
          <w:szCs w:val="15"/>
        </w:rPr>
      </w:pPr>
    </w:p>
    <w:p w:rsidR="006434AC" w:rsidRDefault="006434AC">
      <w:pPr>
        <w:pStyle w:val="Tekstpodstawowy"/>
        <w:kinsoku w:val="0"/>
        <w:overflowPunct w:val="0"/>
        <w:spacing w:line="249" w:lineRule="auto"/>
        <w:ind w:left="943" w:right="847"/>
        <w:rPr>
          <w:w w:val="105"/>
          <w:sz w:val="14"/>
          <w:szCs w:val="14"/>
        </w:rPr>
      </w:pPr>
      <w:r>
        <w:rPr>
          <w:w w:val="105"/>
          <w:sz w:val="14"/>
          <w:szCs w:val="14"/>
        </w:rPr>
        <w:t>Ofertę należy wypełnić wyłącznie w białych pustych polach, zgodnie z instrukcjami umieszonymi przy poszczególnych polach lub w przypisach.</w:t>
      </w:r>
    </w:p>
    <w:p w:rsidR="006434AC" w:rsidRDefault="006434AC">
      <w:pPr>
        <w:pStyle w:val="Tekstpodstawowy"/>
        <w:kinsoku w:val="0"/>
        <w:overflowPunct w:val="0"/>
        <w:spacing w:before="1"/>
        <w:rPr>
          <w:sz w:val="14"/>
          <w:szCs w:val="14"/>
        </w:rPr>
      </w:pPr>
    </w:p>
    <w:p w:rsidR="006434AC" w:rsidRDefault="006434AC">
      <w:pPr>
        <w:pStyle w:val="Tekstpodstawowy"/>
        <w:kinsoku w:val="0"/>
        <w:overflowPunct w:val="0"/>
        <w:ind w:left="943"/>
        <w:rPr>
          <w:w w:val="105"/>
          <w:sz w:val="14"/>
          <w:szCs w:val="14"/>
        </w:rPr>
      </w:pPr>
      <w:r>
        <w:rPr>
          <w:w w:val="105"/>
          <w:sz w:val="14"/>
          <w:szCs w:val="14"/>
        </w:rPr>
        <w:t>W przypadku pól, które nie dotyczą danej oferty, należy wpisać „nie dotyczy” lub przekreślić pole.</w:t>
      </w:r>
    </w:p>
    <w:p w:rsidR="006434AC" w:rsidRDefault="006434AC">
      <w:pPr>
        <w:pStyle w:val="Tekstpodstawowy"/>
        <w:kinsoku w:val="0"/>
        <w:overflowPunct w:val="0"/>
        <w:spacing w:before="10"/>
        <w:rPr>
          <w:sz w:val="14"/>
          <w:szCs w:val="14"/>
        </w:rPr>
      </w:pPr>
    </w:p>
    <w:p w:rsidR="006434AC" w:rsidRDefault="006434AC">
      <w:pPr>
        <w:pStyle w:val="Tekstpodstawowy"/>
        <w:kinsoku w:val="0"/>
        <w:overflowPunct w:val="0"/>
        <w:spacing w:line="247" w:lineRule="auto"/>
        <w:ind w:left="943" w:right="830"/>
        <w:jc w:val="both"/>
        <w:rPr>
          <w:w w:val="105"/>
          <w:sz w:val="14"/>
          <w:szCs w:val="14"/>
        </w:rPr>
      </w:pPr>
      <w:r>
        <w:rPr>
          <w:w w:val="105"/>
          <w:sz w:val="14"/>
          <w:szCs w:val="14"/>
        </w:rPr>
        <w:t xml:space="preserve">Zaznaczenie „*”, np., „Oferta realizacji zadania publicznego*/Oferta wspólna realizacji zadania publicznego*”, oznacza, że należy skreślić niewłaściwą odpowiedź i pozostawić prawidłową. Przykład: „Oferta realizacji zadania publicznego* </w:t>
      </w:r>
      <w:r>
        <w:rPr>
          <w:strike/>
          <w:w w:val="105"/>
          <w:sz w:val="14"/>
          <w:szCs w:val="14"/>
        </w:rPr>
        <w:t>/Oferta wspólna realizacji zadania</w:t>
      </w:r>
      <w:r>
        <w:rPr>
          <w:w w:val="105"/>
          <w:sz w:val="14"/>
          <w:szCs w:val="14"/>
        </w:rPr>
        <w:t xml:space="preserve"> </w:t>
      </w:r>
      <w:r>
        <w:rPr>
          <w:strike/>
          <w:w w:val="105"/>
          <w:sz w:val="14"/>
          <w:szCs w:val="14"/>
        </w:rPr>
        <w:t>publicznego*</w:t>
      </w:r>
      <w:r>
        <w:rPr>
          <w:w w:val="105"/>
          <w:sz w:val="14"/>
          <w:szCs w:val="14"/>
        </w:rPr>
        <w:t>”.</w:t>
      </w: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spacing w:before="8"/>
        <w:rPr>
          <w:sz w:val="17"/>
          <w:szCs w:val="17"/>
        </w:rPr>
      </w:pPr>
    </w:p>
    <w:p w:rsidR="006434AC" w:rsidRDefault="006434AC">
      <w:pPr>
        <w:pStyle w:val="Nagwek2"/>
        <w:numPr>
          <w:ilvl w:val="0"/>
          <w:numId w:val="4"/>
        </w:numPr>
        <w:tabs>
          <w:tab w:val="left" w:pos="1095"/>
        </w:tabs>
        <w:kinsoku w:val="0"/>
        <w:overflowPunct w:val="0"/>
        <w:spacing w:before="59"/>
        <w:ind w:hanging="151"/>
        <w:rPr>
          <w:color w:val="000000"/>
        </w:rPr>
      </w:pPr>
      <w:r>
        <w:t>Podstawowe informacje o złożonej</w:t>
      </w:r>
      <w:r>
        <w:rPr>
          <w:spacing w:val="-6"/>
        </w:rPr>
        <w:t xml:space="preserve"> </w:t>
      </w:r>
      <w:r>
        <w:t>ofercie</w:t>
      </w:r>
    </w:p>
    <w:p w:rsidR="006434AC" w:rsidRDefault="006434AC">
      <w:pPr>
        <w:pStyle w:val="Tekstpodstawowy"/>
        <w:kinsoku w:val="0"/>
        <w:overflowPunct w:val="0"/>
        <w:spacing w:before="6"/>
        <w:rPr>
          <w:b/>
          <w:bCs/>
        </w:rPr>
      </w:pPr>
    </w:p>
    <w:tbl>
      <w:tblPr>
        <w:tblW w:w="0" w:type="auto"/>
        <w:tblInd w:w="1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1"/>
      </w:tblGrid>
      <w:tr w:rsidR="006434AC">
        <w:trPr>
          <w:trHeight w:val="439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line="218" w:lineRule="exact"/>
              <w:ind w:left="9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 Organ administracji publicznej,</w:t>
            </w:r>
          </w:p>
          <w:p w:rsidR="006434AC" w:rsidRDefault="006434AC">
            <w:pPr>
              <w:pStyle w:val="TableParagraph"/>
              <w:kinsoku w:val="0"/>
              <w:overflowPunct w:val="0"/>
              <w:spacing w:line="200" w:lineRule="exact"/>
              <w:ind w:left="2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 którego jest adresowana oferta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337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57"/>
              <w:ind w:left="96"/>
              <w:rPr>
                <w:sz w:val="18"/>
                <w:szCs w:val="18"/>
                <w:vertAlign w:val="superscript"/>
              </w:rPr>
            </w:pPr>
            <w:r>
              <w:rPr>
                <w:b/>
                <w:bCs/>
                <w:sz w:val="18"/>
                <w:szCs w:val="18"/>
              </w:rPr>
              <w:t xml:space="preserve">2. Rodzaj zadania </w:t>
            </w:r>
            <w:proofErr w:type="spellStart"/>
            <w:r>
              <w:rPr>
                <w:b/>
                <w:bCs/>
                <w:sz w:val="18"/>
                <w:szCs w:val="18"/>
              </w:rPr>
              <w:t>publicznego</w:t>
            </w:r>
            <w:r>
              <w:rPr>
                <w:sz w:val="18"/>
                <w:szCs w:val="18"/>
                <w:vertAlign w:val="superscript"/>
              </w:rPr>
              <w:t>1</w:t>
            </w:r>
            <w:proofErr w:type="spellEnd"/>
            <w:r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434AC" w:rsidRDefault="006434AC">
      <w:pPr>
        <w:pStyle w:val="Tekstpodstawowy"/>
        <w:kinsoku w:val="0"/>
        <w:overflowPunct w:val="0"/>
        <w:spacing w:before="5"/>
        <w:rPr>
          <w:b/>
          <w:bCs/>
          <w:sz w:val="19"/>
          <w:szCs w:val="19"/>
        </w:rPr>
      </w:pPr>
    </w:p>
    <w:p w:rsidR="006434AC" w:rsidRDefault="006434AC">
      <w:pPr>
        <w:pStyle w:val="Akapitzlist"/>
        <w:numPr>
          <w:ilvl w:val="0"/>
          <w:numId w:val="4"/>
        </w:numPr>
        <w:tabs>
          <w:tab w:val="left" w:pos="1149"/>
        </w:tabs>
        <w:kinsoku w:val="0"/>
        <w:overflowPunct w:val="0"/>
        <w:spacing w:before="0"/>
        <w:ind w:left="1148" w:hanging="205"/>
        <w:rPr>
          <w:b/>
          <w:bCs/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>Dane</w:t>
      </w:r>
      <w:r>
        <w:rPr>
          <w:b/>
          <w:bCs/>
          <w:spacing w:val="-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oferenta(-</w:t>
      </w:r>
      <w:proofErr w:type="spellStart"/>
      <w:r>
        <w:rPr>
          <w:b/>
          <w:bCs/>
          <w:sz w:val="20"/>
          <w:szCs w:val="20"/>
        </w:rPr>
        <w:t>tów</w:t>
      </w:r>
      <w:proofErr w:type="spellEnd"/>
      <w:r>
        <w:rPr>
          <w:b/>
          <w:bCs/>
          <w:sz w:val="20"/>
          <w:szCs w:val="20"/>
        </w:rPr>
        <w:t>)</w:t>
      </w:r>
    </w:p>
    <w:p w:rsidR="006434AC" w:rsidRDefault="006434AC">
      <w:pPr>
        <w:pStyle w:val="Tekstpodstawowy"/>
        <w:kinsoku w:val="0"/>
        <w:overflowPunct w:val="0"/>
        <w:spacing w:before="1"/>
        <w:rPr>
          <w:b/>
          <w:bCs/>
          <w:sz w:val="18"/>
          <w:szCs w:val="18"/>
        </w:rPr>
      </w:pPr>
    </w:p>
    <w:tbl>
      <w:tblPr>
        <w:tblW w:w="0" w:type="auto"/>
        <w:tblInd w:w="1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1"/>
      </w:tblGrid>
      <w:tr w:rsidR="006434AC">
        <w:trPr>
          <w:trHeight w:val="488"/>
        </w:trPr>
        <w:tc>
          <w:tcPr>
            <w:tcW w:w="9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24"/>
              <w:ind w:left="381" w:hanging="255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 Nazwa oferenta(-</w:t>
            </w:r>
            <w:proofErr w:type="spellStart"/>
            <w:r>
              <w:rPr>
                <w:b/>
                <w:bCs/>
                <w:sz w:val="18"/>
                <w:szCs w:val="18"/>
              </w:rPr>
              <w:t>tów</w:t>
            </w:r>
            <w:proofErr w:type="spellEnd"/>
            <w:r>
              <w:rPr>
                <w:b/>
                <w:bCs/>
                <w:sz w:val="18"/>
                <w:szCs w:val="18"/>
              </w:rPr>
              <w:t>), forma prawna, numer w Krajowym Rejestrze Sądowym lub innej ewidencji, adres siedziby, strona www, adres do korespondencji, adres e-mail, numer telefonu</w:t>
            </w:r>
          </w:p>
        </w:tc>
      </w:tr>
      <w:tr w:rsidR="006434AC">
        <w:trPr>
          <w:trHeight w:val="1316"/>
        </w:trPr>
        <w:tc>
          <w:tcPr>
            <w:tcW w:w="9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1186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22"/>
                <w:szCs w:val="22"/>
              </w:rPr>
            </w:pPr>
          </w:p>
          <w:p w:rsidR="006434AC" w:rsidRDefault="006434AC">
            <w:pPr>
              <w:pStyle w:val="TableParagraph"/>
              <w:kinsoku w:val="0"/>
              <w:overflowPunct w:val="0"/>
              <w:ind w:left="254" w:right="113" w:hanging="158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2. Dane osoby upoważnionej do składania wyjaśnień dotyczących oferty </w:t>
            </w:r>
            <w:r>
              <w:rPr>
                <w:sz w:val="16"/>
                <w:szCs w:val="16"/>
              </w:rPr>
              <w:t>(np. imię i nazwisko, numer telefonu, adres poczty elektronicznej)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434AC" w:rsidRDefault="006434AC">
      <w:pPr>
        <w:pStyle w:val="Tekstpodstawowy"/>
        <w:kinsoku w:val="0"/>
        <w:overflowPunct w:val="0"/>
        <w:spacing w:before="5"/>
        <w:rPr>
          <w:b/>
          <w:bCs/>
          <w:sz w:val="19"/>
          <w:szCs w:val="19"/>
        </w:rPr>
      </w:pPr>
    </w:p>
    <w:p w:rsidR="006434AC" w:rsidRDefault="006434AC">
      <w:pPr>
        <w:pStyle w:val="Akapitzlist"/>
        <w:numPr>
          <w:ilvl w:val="0"/>
          <w:numId w:val="4"/>
        </w:numPr>
        <w:tabs>
          <w:tab w:val="left" w:pos="1203"/>
        </w:tabs>
        <w:kinsoku w:val="0"/>
        <w:overflowPunct w:val="0"/>
        <w:spacing w:before="0"/>
        <w:ind w:left="1202" w:hanging="259"/>
        <w:rPr>
          <w:b/>
          <w:bCs/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>Opis</w:t>
      </w:r>
      <w:r>
        <w:rPr>
          <w:b/>
          <w:bCs/>
          <w:spacing w:val="-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zadania</w:t>
      </w:r>
    </w:p>
    <w:p w:rsidR="006434AC" w:rsidRDefault="006434AC">
      <w:pPr>
        <w:pStyle w:val="Tekstpodstawowy"/>
        <w:kinsoku w:val="0"/>
        <w:overflowPunct w:val="0"/>
        <w:rPr>
          <w:b/>
          <w:bCs/>
          <w:sz w:val="20"/>
          <w:szCs w:val="20"/>
        </w:rPr>
      </w:pPr>
    </w:p>
    <w:tbl>
      <w:tblPr>
        <w:tblW w:w="0" w:type="auto"/>
        <w:tblInd w:w="2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1"/>
        <w:gridCol w:w="5767"/>
      </w:tblGrid>
      <w:tr w:rsidR="006434AC">
        <w:trPr>
          <w:trHeight w:val="337"/>
        </w:trPr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59"/>
              <w:ind w:left="9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 Tytuł zadania publicznego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434AC" w:rsidRDefault="006434AC">
      <w:pPr>
        <w:pStyle w:val="Tekstpodstawowy"/>
        <w:kinsoku w:val="0"/>
        <w:overflowPunct w:val="0"/>
        <w:rPr>
          <w:b/>
          <w:bCs/>
          <w:sz w:val="20"/>
          <w:szCs w:val="20"/>
        </w:rPr>
      </w:pPr>
    </w:p>
    <w:p w:rsidR="006434AC" w:rsidRDefault="00814F77">
      <w:pPr>
        <w:pStyle w:val="Tekstpodstawowy"/>
        <w:kinsoku w:val="0"/>
        <w:overflowPunct w:val="0"/>
        <w:rPr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1183005</wp:posOffset>
                </wp:positionH>
                <wp:positionV relativeFrom="paragraph">
                  <wp:posOffset>106045</wp:posOffset>
                </wp:positionV>
                <wp:extent cx="1645920" cy="12700"/>
                <wp:effectExtent l="0" t="0" r="0" b="0"/>
                <wp:wrapTopAndBottom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5920" cy="12700"/>
                        </a:xfrm>
                        <a:custGeom>
                          <a:avLst/>
                          <a:gdLst>
                            <a:gd name="T0" fmla="*/ 0 w 2592"/>
                            <a:gd name="T1" fmla="*/ 0 h 20"/>
                            <a:gd name="T2" fmla="*/ 2591 w 259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92" h="20">
                              <a:moveTo>
                                <a:pt x="0" y="0"/>
                              </a:moveTo>
                              <a:lnTo>
                                <a:pt x="2591" y="0"/>
                              </a:lnTo>
                            </a:path>
                          </a:pathLst>
                        </a:custGeom>
                        <a:noFill/>
                        <a:ln w="6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B442BCB" id="Freeform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3.15pt,8.35pt,222.7pt,8.35pt" coordsize="259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" o:allowincell="f" filled="f" strokeweight=".19047mm">
                <v:path arrowok="t" o:connecttype="custom" o:connectlocs="0,0;1645285,0" o:connectangles="0,0"/>
                <w10:wrap type="topAndBottom" anchorx="page"/>
              </v:polyline>
            </w:pict>
          </mc:Fallback>
        </mc:AlternateContent>
      </w:r>
    </w:p>
    <w:p w:rsidR="006434AC" w:rsidRDefault="006434AC">
      <w:pPr>
        <w:pStyle w:val="Tekstpodstawowy"/>
        <w:kinsoku w:val="0"/>
        <w:overflowPunct w:val="0"/>
        <w:spacing w:before="67" w:line="242" w:lineRule="auto"/>
        <w:ind w:left="1198" w:right="829" w:hanging="255"/>
        <w:jc w:val="both"/>
      </w:pPr>
      <w:r>
        <w:rPr>
          <w:position w:val="7"/>
          <w:sz w:val="9"/>
          <w:szCs w:val="9"/>
        </w:rPr>
        <w:t xml:space="preserve">1) </w:t>
      </w:r>
      <w: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  <w:p w:rsidR="006434AC" w:rsidRDefault="006434AC">
      <w:pPr>
        <w:pStyle w:val="Nagwek3"/>
        <w:kinsoku w:val="0"/>
        <w:overflowPunct w:val="0"/>
        <w:spacing w:before="1"/>
        <w:ind w:right="828"/>
        <w:rPr>
          <w:rFonts w:cs="Calibri"/>
          <w:w w:val="99"/>
        </w:rPr>
      </w:pPr>
    </w:p>
    <w:p w:rsidR="006434AC" w:rsidRDefault="006434AC">
      <w:pPr>
        <w:pStyle w:val="Nagwek3"/>
        <w:kinsoku w:val="0"/>
        <w:overflowPunct w:val="0"/>
        <w:spacing w:before="1"/>
        <w:ind w:right="828"/>
        <w:rPr>
          <w:rFonts w:cs="Calibri"/>
          <w:w w:val="99"/>
        </w:rPr>
      </w:pPr>
    </w:p>
    <w:p w:rsidR="006434AC" w:rsidRDefault="006434AC">
      <w:pPr>
        <w:pStyle w:val="Nagwek3"/>
        <w:kinsoku w:val="0"/>
        <w:overflowPunct w:val="0"/>
        <w:spacing w:before="1"/>
        <w:ind w:right="828"/>
        <w:rPr>
          <w:rFonts w:cs="Calibri"/>
          <w:w w:val="99"/>
        </w:rPr>
      </w:pPr>
    </w:p>
    <w:p w:rsidR="006434AC" w:rsidRDefault="006434AC">
      <w:pPr>
        <w:pStyle w:val="Nagwek3"/>
        <w:kinsoku w:val="0"/>
        <w:overflowPunct w:val="0"/>
        <w:spacing w:before="1"/>
        <w:ind w:right="828"/>
        <w:rPr>
          <w:rFonts w:cs="Calibri"/>
          <w:w w:val="99"/>
        </w:rPr>
      </w:pPr>
    </w:p>
    <w:p w:rsidR="006434AC" w:rsidRDefault="006434AC">
      <w:pPr>
        <w:pStyle w:val="Nagwek3"/>
        <w:kinsoku w:val="0"/>
        <w:overflowPunct w:val="0"/>
        <w:spacing w:before="1"/>
        <w:ind w:right="828"/>
        <w:rPr>
          <w:rFonts w:cs="Calibri"/>
          <w:w w:val="99"/>
        </w:rPr>
      </w:pPr>
    </w:p>
    <w:p w:rsidR="006434AC" w:rsidRDefault="006434AC">
      <w:pPr>
        <w:pStyle w:val="Nagwek3"/>
        <w:kinsoku w:val="0"/>
        <w:overflowPunct w:val="0"/>
        <w:spacing w:before="1"/>
        <w:ind w:right="828"/>
        <w:rPr>
          <w:rFonts w:cs="Calibri"/>
          <w:w w:val="99"/>
        </w:rPr>
      </w:pPr>
    </w:p>
    <w:p w:rsidR="006434AC" w:rsidRDefault="006434AC">
      <w:pPr>
        <w:pStyle w:val="Nagwek3"/>
        <w:kinsoku w:val="0"/>
        <w:overflowPunct w:val="0"/>
        <w:spacing w:before="1"/>
        <w:ind w:right="828"/>
        <w:rPr>
          <w:rFonts w:cs="Calibri"/>
          <w:w w:val="99"/>
        </w:rPr>
      </w:pPr>
    </w:p>
    <w:p w:rsidR="006434AC" w:rsidRDefault="006434AC">
      <w:pPr>
        <w:pStyle w:val="Nagwek3"/>
        <w:kinsoku w:val="0"/>
        <w:overflowPunct w:val="0"/>
        <w:spacing w:before="1"/>
        <w:ind w:right="828"/>
        <w:rPr>
          <w:rFonts w:cs="Calibri"/>
          <w:w w:val="99"/>
        </w:rPr>
      </w:pPr>
      <w:r>
        <w:rPr>
          <w:rFonts w:cs="Calibri"/>
          <w:w w:val="99"/>
        </w:rPr>
        <w:t>1</w:t>
      </w:r>
    </w:p>
    <w:p w:rsidR="006434AC" w:rsidRDefault="006434AC">
      <w:pPr>
        <w:pStyle w:val="Nagwek3"/>
        <w:kinsoku w:val="0"/>
        <w:overflowPunct w:val="0"/>
        <w:spacing w:before="1"/>
        <w:ind w:right="828"/>
        <w:rPr>
          <w:rFonts w:cs="Calibri"/>
          <w:w w:val="99"/>
        </w:rPr>
        <w:sectPr w:rsidR="006434AC">
          <w:headerReference w:type="default" r:id="rId7"/>
          <w:pgSz w:w="11910" w:h="16840"/>
          <w:pgMar w:top="1340" w:right="920" w:bottom="280" w:left="920" w:header="953" w:footer="0" w:gutter="0"/>
          <w:pgNumType w:start="2"/>
          <w:cols w:space="708"/>
          <w:noEndnote/>
        </w:sectPr>
      </w:pPr>
    </w:p>
    <w:p w:rsidR="006434AC" w:rsidRDefault="006434AC">
      <w:pPr>
        <w:pStyle w:val="Tekstpodstawowy"/>
        <w:kinsoku w:val="0"/>
        <w:overflowPunct w:val="0"/>
        <w:rPr>
          <w:sz w:val="17"/>
          <w:szCs w:val="17"/>
        </w:rPr>
      </w:pPr>
    </w:p>
    <w:tbl>
      <w:tblPr>
        <w:tblW w:w="0" w:type="auto"/>
        <w:tblInd w:w="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1870"/>
        <w:gridCol w:w="1475"/>
        <w:gridCol w:w="540"/>
        <w:gridCol w:w="607"/>
        <w:gridCol w:w="1054"/>
        <w:gridCol w:w="732"/>
        <w:gridCol w:w="296"/>
        <w:gridCol w:w="853"/>
        <w:gridCol w:w="1685"/>
      </w:tblGrid>
      <w:tr w:rsidR="006434AC">
        <w:trPr>
          <w:trHeight w:val="436"/>
        </w:trPr>
        <w:tc>
          <w:tcPr>
            <w:tcW w:w="3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108"/>
              <w:ind w:left="10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 Termin realizacji zadania publicznego</w:t>
            </w:r>
          </w:p>
        </w:tc>
        <w:tc>
          <w:tcPr>
            <w:tcW w:w="1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line="218" w:lineRule="exact"/>
              <w:ind w:lef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  <w:p w:rsidR="006434AC" w:rsidRDefault="006434AC">
            <w:pPr>
              <w:pStyle w:val="TableParagraph"/>
              <w:kinsoku w:val="0"/>
              <w:overflowPunct w:val="0"/>
              <w:spacing w:line="198" w:lineRule="exact"/>
              <w:ind w:lef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rozpoczęcia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line="218" w:lineRule="exact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  <w:p w:rsidR="006434AC" w:rsidRDefault="006434AC">
            <w:pPr>
              <w:pStyle w:val="TableParagraph"/>
              <w:kinsoku w:val="0"/>
              <w:overflowPunct w:val="0"/>
              <w:spacing w:line="198" w:lineRule="exact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zakończenia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437"/>
        </w:trPr>
        <w:tc>
          <w:tcPr>
            <w:tcW w:w="969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line="219" w:lineRule="exact"/>
              <w:ind w:left="134" w:right="-15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</w:t>
            </w:r>
            <w:r>
              <w:rPr>
                <w:b/>
                <w:bCs/>
                <w:spacing w:val="3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Syntetyczny</w:t>
            </w:r>
            <w:r>
              <w:rPr>
                <w:b/>
                <w:bCs/>
                <w:spacing w:val="3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opis</w:t>
            </w:r>
            <w:r>
              <w:rPr>
                <w:b/>
                <w:bCs/>
                <w:spacing w:val="35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zadania</w:t>
            </w:r>
            <w:r>
              <w:rPr>
                <w:b/>
                <w:bCs/>
                <w:spacing w:val="3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(należy</w:t>
            </w:r>
            <w:r>
              <w:rPr>
                <w:spacing w:val="3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wskazać</w:t>
            </w:r>
            <w:r>
              <w:rPr>
                <w:spacing w:val="3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opisać:</w:t>
            </w:r>
            <w:r>
              <w:rPr>
                <w:spacing w:val="3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miejsce</w:t>
            </w:r>
            <w:r>
              <w:rPr>
                <w:spacing w:val="3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realizacji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zadania,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grupę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docelową,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sposób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rozwiązywania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jej</w:t>
            </w:r>
          </w:p>
          <w:p w:rsidR="006434AC" w:rsidRDefault="006434AC">
            <w:pPr>
              <w:pStyle w:val="TableParagraph"/>
              <w:kinsoku w:val="0"/>
              <w:overflowPunct w:val="0"/>
              <w:spacing w:line="199" w:lineRule="exact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problemów/zaspokajania potrzeb, komplementarność z innymi działaniami podejmowanymi przez organizację lub inne podmioty)</w:t>
            </w:r>
          </w:p>
        </w:tc>
      </w:tr>
      <w:tr w:rsidR="006434AC">
        <w:trPr>
          <w:trHeight w:val="2535"/>
        </w:trPr>
        <w:tc>
          <w:tcPr>
            <w:tcW w:w="969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658"/>
        </w:trPr>
        <w:tc>
          <w:tcPr>
            <w:tcW w:w="9697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line="219" w:lineRule="exact"/>
              <w:ind w:left="8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 Plan i harmonogram działań na rok ……………….</w:t>
            </w:r>
          </w:p>
          <w:p w:rsidR="006434AC" w:rsidRDefault="006434AC">
            <w:pPr>
              <w:pStyle w:val="TableParagraph"/>
              <w:kinsoku w:val="0"/>
              <w:overflowPunct w:val="0"/>
              <w:spacing w:line="219" w:lineRule="exact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(należy wymienić i opisać w porządku logicznym wszystkie planowane w ofercie działania oraz określić ich uczestników i miejsce</w:t>
            </w:r>
          </w:p>
          <w:p w:rsidR="006434AC" w:rsidRDefault="006434AC">
            <w:pPr>
              <w:pStyle w:val="TableParagraph"/>
              <w:kinsoku w:val="0"/>
              <w:overflowPunct w:val="0"/>
              <w:spacing w:line="200" w:lineRule="exact"/>
              <w:ind w:left="16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ich realizacji)</w:t>
            </w:r>
          </w:p>
        </w:tc>
      </w:tr>
      <w:tr w:rsidR="006434AC">
        <w:trPr>
          <w:trHeight w:val="1043"/>
        </w:trPr>
        <w:tc>
          <w:tcPr>
            <w:tcW w:w="5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6434AC" w:rsidRDefault="006434AC">
            <w:pPr>
              <w:pStyle w:val="TableParagraph"/>
              <w:kinsoku w:val="0"/>
              <w:overflowPunct w:val="0"/>
              <w:spacing w:before="9"/>
              <w:rPr>
                <w:sz w:val="16"/>
                <w:szCs w:val="16"/>
              </w:rPr>
            </w:pPr>
          </w:p>
          <w:p w:rsidR="006434AC" w:rsidRDefault="006434AC">
            <w:pPr>
              <w:pStyle w:val="TableParagraph"/>
              <w:kinsoku w:val="0"/>
              <w:overflowPunct w:val="0"/>
              <w:ind w:left="18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6434AC" w:rsidRDefault="006434AC">
            <w:pPr>
              <w:pStyle w:val="TableParagraph"/>
              <w:kinsoku w:val="0"/>
              <w:overflowPunct w:val="0"/>
              <w:spacing w:before="8"/>
              <w:rPr>
                <w:sz w:val="15"/>
                <w:szCs w:val="15"/>
              </w:rPr>
            </w:pPr>
          </w:p>
          <w:p w:rsidR="006434AC" w:rsidRDefault="006434AC">
            <w:pPr>
              <w:pStyle w:val="TableParagraph"/>
              <w:kinsoku w:val="0"/>
              <w:overflowPunct w:val="0"/>
              <w:ind w:left="33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działania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6434AC" w:rsidRDefault="006434AC">
            <w:pPr>
              <w:pStyle w:val="TableParagraph"/>
              <w:kinsoku w:val="0"/>
              <w:overflowPunct w:val="0"/>
              <w:spacing w:before="8"/>
              <w:rPr>
                <w:sz w:val="15"/>
                <w:szCs w:val="15"/>
              </w:rPr>
            </w:pPr>
          </w:p>
          <w:p w:rsidR="006434AC" w:rsidRDefault="006434AC">
            <w:pPr>
              <w:pStyle w:val="TableParagraph"/>
              <w:kinsoku w:val="0"/>
              <w:overflowPunct w:val="0"/>
              <w:ind w:left="821" w:right="8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:rsidR="006434AC" w:rsidRDefault="006434AC">
            <w:pPr>
              <w:pStyle w:val="TableParagraph"/>
              <w:kinsoku w:val="0"/>
              <w:overflowPunct w:val="0"/>
              <w:spacing w:before="9"/>
              <w:rPr>
                <w:sz w:val="16"/>
                <w:szCs w:val="16"/>
              </w:rPr>
            </w:pPr>
          </w:p>
          <w:p w:rsidR="006434AC" w:rsidRDefault="006434AC">
            <w:pPr>
              <w:pStyle w:val="TableParagraph"/>
              <w:kinsoku w:val="0"/>
              <w:overflowPunct w:val="0"/>
              <w:ind w:left="22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Grupa docelowa</w:t>
            </w:r>
          </w:p>
        </w:tc>
        <w:tc>
          <w:tcPr>
            <w:tcW w:w="1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9"/>
              <w:rPr>
                <w:sz w:val="15"/>
                <w:szCs w:val="15"/>
              </w:rPr>
            </w:pPr>
          </w:p>
          <w:p w:rsidR="006434AC" w:rsidRDefault="006434AC">
            <w:pPr>
              <w:pStyle w:val="TableParagraph"/>
              <w:kinsoku w:val="0"/>
              <w:overflowPunct w:val="0"/>
              <w:spacing w:before="1"/>
              <w:ind w:left="107" w:right="8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w w:val="95"/>
                <w:sz w:val="18"/>
                <w:szCs w:val="18"/>
              </w:rPr>
              <w:t xml:space="preserve">Planowany </w:t>
            </w:r>
            <w:r>
              <w:rPr>
                <w:b/>
                <w:bCs/>
                <w:sz w:val="18"/>
                <w:szCs w:val="18"/>
              </w:rPr>
              <w:t>termin realizacji</w:t>
            </w:r>
          </w:p>
        </w:tc>
        <w:tc>
          <w:tcPr>
            <w:tcW w:w="253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ind w:left="69" w:right="49" w:firstLine="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b/>
                <w:bCs/>
                <w:sz w:val="18"/>
                <w:szCs w:val="18"/>
              </w:rPr>
              <w:t xml:space="preserve">Zakres działania realizowany przez podmiot niebędący stroną </w:t>
            </w:r>
            <w:proofErr w:type="spellStart"/>
            <w:r>
              <w:rPr>
                <w:b/>
                <w:bCs/>
                <w:sz w:val="18"/>
                <w:szCs w:val="18"/>
              </w:rPr>
              <w:t>umowy</w:t>
            </w:r>
            <w:r>
              <w:rPr>
                <w:sz w:val="18"/>
                <w:szCs w:val="18"/>
                <w:vertAlign w:val="superscript"/>
              </w:rPr>
              <w:t>2</w:t>
            </w:r>
            <w:proofErr w:type="spellEnd"/>
            <w:r>
              <w:rPr>
                <w:sz w:val="18"/>
                <w:szCs w:val="18"/>
                <w:vertAlign w:val="superscript"/>
              </w:rPr>
              <w:t>)</w:t>
            </w:r>
          </w:p>
        </w:tc>
      </w:tr>
      <w:tr w:rsidR="006434AC">
        <w:trPr>
          <w:trHeight w:val="816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853"/>
        </w:trPr>
        <w:tc>
          <w:tcPr>
            <w:tcW w:w="5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879"/>
        </w:trPr>
        <w:tc>
          <w:tcPr>
            <w:tcW w:w="5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890"/>
        </w:trPr>
        <w:tc>
          <w:tcPr>
            <w:tcW w:w="5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966"/>
        </w:trPr>
        <w:tc>
          <w:tcPr>
            <w:tcW w:w="5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938"/>
        </w:trPr>
        <w:tc>
          <w:tcPr>
            <w:tcW w:w="5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1768"/>
        </w:trPr>
        <w:tc>
          <w:tcPr>
            <w:tcW w:w="9697" w:type="dxa"/>
            <w:gridSpan w:val="10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kinsoku w:val="0"/>
              <w:overflowPunct w:val="0"/>
              <w:spacing w:line="218" w:lineRule="exact"/>
              <w:ind w:hanging="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Opis zakładanych rezultatów realizacji zadania</w:t>
            </w:r>
            <w:r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publicznego</w:t>
            </w:r>
          </w:p>
          <w:p w:rsidR="006434AC" w:rsidRDefault="006434AC">
            <w:pPr>
              <w:pStyle w:val="TableParagraph"/>
              <w:kinsoku w:val="0"/>
              <w:overflowPunct w:val="0"/>
              <w:spacing w:line="219" w:lineRule="exact"/>
              <w:ind w:left="1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(należy opisać:</w:t>
            </w:r>
          </w:p>
          <w:p w:rsidR="006434AC" w:rsidRDefault="006434AC">
            <w:pPr>
              <w:pStyle w:val="TableParagraph"/>
              <w:numPr>
                <w:ilvl w:val="1"/>
                <w:numId w:val="3"/>
              </w:numPr>
              <w:tabs>
                <w:tab w:val="left" w:pos="749"/>
              </w:tabs>
              <w:kinsoku w:val="0"/>
              <w:overflowPunct w:val="0"/>
              <w:spacing w:line="259" w:lineRule="auto"/>
              <w:ind w:right="641" w:hanging="3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 będzie bezpośrednim efektem (materialne „produkty” lub „usługi” zrealizowane na rzecz uczestników zadania) realizacji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oferty?</w:t>
            </w:r>
          </w:p>
          <w:p w:rsidR="006434AC" w:rsidRDefault="006434AC">
            <w:pPr>
              <w:pStyle w:val="TableParagraph"/>
              <w:numPr>
                <w:ilvl w:val="1"/>
                <w:numId w:val="3"/>
              </w:numPr>
              <w:tabs>
                <w:tab w:val="left" w:pos="749"/>
              </w:tabs>
              <w:kinsoku w:val="0"/>
              <w:overflowPunct w:val="0"/>
              <w:spacing w:before="1"/>
              <w:ind w:hanging="3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jaka zmiana społeczna zostanie osiągnięta poprzez realizację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zadania?</w:t>
            </w:r>
          </w:p>
          <w:p w:rsidR="006434AC" w:rsidRDefault="006434AC">
            <w:pPr>
              <w:pStyle w:val="TableParagraph"/>
              <w:numPr>
                <w:ilvl w:val="1"/>
                <w:numId w:val="3"/>
              </w:numPr>
              <w:tabs>
                <w:tab w:val="left" w:pos="749"/>
              </w:tabs>
              <w:kinsoku w:val="0"/>
              <w:overflowPunct w:val="0"/>
              <w:spacing w:before="16" w:line="259" w:lineRule="auto"/>
              <w:ind w:right="869" w:hanging="3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 przewidywane jest wykorzystanie rezultatów osiągniętych w trakcie realizacji oferty w dalszych działaniach organizacji? – trwałość rezultatów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zadania)</w:t>
            </w:r>
          </w:p>
        </w:tc>
      </w:tr>
    </w:tbl>
    <w:p w:rsidR="006434AC" w:rsidRDefault="00814F77">
      <w:pPr>
        <w:pStyle w:val="Tekstpodstawowy"/>
        <w:kinsoku w:val="0"/>
        <w:overflowPunct w:val="0"/>
        <w:spacing w:before="11"/>
        <w:rPr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97790</wp:posOffset>
                </wp:positionV>
                <wp:extent cx="1645920" cy="1270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5920" cy="12700"/>
                        </a:xfrm>
                        <a:custGeom>
                          <a:avLst/>
                          <a:gdLst>
                            <a:gd name="T0" fmla="*/ 0 w 2592"/>
                            <a:gd name="T1" fmla="*/ 0 h 20"/>
                            <a:gd name="T2" fmla="*/ 2592 w 259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92" h="20">
                              <a:moveTo>
                                <a:pt x="0" y="0"/>
                              </a:moveTo>
                              <a:lnTo>
                                <a:pt x="2592" y="0"/>
                              </a:lnTo>
                            </a:path>
                          </a:pathLst>
                        </a:custGeom>
                        <a:noFill/>
                        <a:ln w="6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3FDC7A2" id="Freeform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7.7pt,221.75pt,7.7pt" coordsize="259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" o:allowincell="f" filled="f" strokeweight=".19047mm">
                <v:path arrowok="t" o:connecttype="custom" o:connectlocs="0,0;1645920,0" o:connectangles="0,0"/>
                <w10:wrap type="topAndBottom" anchorx="page"/>
              </v:polyline>
            </w:pict>
          </mc:Fallback>
        </mc:AlternateContent>
      </w:r>
    </w:p>
    <w:p w:rsidR="006434AC" w:rsidRDefault="006434AC">
      <w:pPr>
        <w:pStyle w:val="Tekstpodstawowy"/>
        <w:kinsoku w:val="0"/>
        <w:overflowPunct w:val="0"/>
        <w:spacing w:before="67" w:line="244" w:lineRule="auto"/>
        <w:ind w:left="1178" w:right="847" w:hanging="255"/>
      </w:pPr>
      <w:r>
        <w:rPr>
          <w:position w:val="7"/>
          <w:sz w:val="9"/>
          <w:szCs w:val="9"/>
        </w:rPr>
        <w:t xml:space="preserve">2) </w:t>
      </w:r>
      <w:r>
        <w:t>Dotyczy zakresu działania tej części zadania, która będzie realizowana przez podmiot niebędący stroną umowy, o którym mowa w art. 16 ust. 4 ustawy z dnia 24 kwietnia 2003 r. o działalności pożytku publicznego i o wolontariacie.</w:t>
      </w:r>
    </w:p>
    <w:p w:rsidR="006434AC" w:rsidRDefault="006434AC">
      <w:pPr>
        <w:pStyle w:val="Nagwek3"/>
        <w:kinsoku w:val="0"/>
        <w:overflowPunct w:val="0"/>
        <w:spacing w:before="0" w:line="242" w:lineRule="exact"/>
        <w:ind w:right="848"/>
        <w:rPr>
          <w:rFonts w:cs="Calibri"/>
          <w:w w:val="99"/>
        </w:rPr>
      </w:pPr>
      <w:r>
        <w:rPr>
          <w:rFonts w:cs="Calibri"/>
          <w:w w:val="99"/>
        </w:rPr>
        <w:t>2</w:t>
      </w:r>
    </w:p>
    <w:p w:rsidR="006434AC" w:rsidRDefault="006434AC">
      <w:pPr>
        <w:pStyle w:val="Nagwek3"/>
        <w:kinsoku w:val="0"/>
        <w:overflowPunct w:val="0"/>
        <w:spacing w:before="0" w:line="242" w:lineRule="exact"/>
        <w:ind w:right="848"/>
        <w:rPr>
          <w:rFonts w:cs="Calibri"/>
          <w:w w:val="99"/>
        </w:rPr>
        <w:sectPr w:rsidR="006434AC">
          <w:pgSz w:w="11910" w:h="16840"/>
          <w:pgMar w:top="1340" w:right="920" w:bottom="280" w:left="920" w:header="953" w:footer="0" w:gutter="0"/>
          <w:cols w:space="708"/>
          <w:noEndnote/>
        </w:sectPr>
      </w:pPr>
    </w:p>
    <w:p w:rsidR="006434AC" w:rsidRDefault="006434AC">
      <w:pPr>
        <w:pStyle w:val="Tekstpodstawowy"/>
        <w:kinsoku w:val="0"/>
        <w:overflowPunct w:val="0"/>
        <w:spacing w:before="8" w:after="1"/>
        <w:rPr>
          <w:sz w:val="14"/>
          <w:szCs w:val="14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2"/>
        <w:gridCol w:w="2490"/>
        <w:gridCol w:w="3745"/>
      </w:tblGrid>
      <w:tr w:rsidR="006434AC">
        <w:trPr>
          <w:trHeight w:val="2415"/>
        </w:trPr>
        <w:tc>
          <w:tcPr>
            <w:tcW w:w="9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333"/>
        </w:trPr>
        <w:tc>
          <w:tcPr>
            <w:tcW w:w="9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57"/>
              <w:ind w:left="96"/>
              <w:rPr>
                <w:sz w:val="18"/>
                <w:szCs w:val="18"/>
                <w:vertAlign w:val="superscript"/>
              </w:rPr>
            </w:pPr>
            <w:r>
              <w:rPr>
                <w:b/>
                <w:bCs/>
                <w:sz w:val="18"/>
                <w:szCs w:val="18"/>
              </w:rPr>
              <w:t xml:space="preserve">6. Dodatkowe informacje dotyczące rezultatów realizacji zadania </w:t>
            </w:r>
            <w:proofErr w:type="spellStart"/>
            <w:r>
              <w:rPr>
                <w:b/>
                <w:bCs/>
                <w:sz w:val="18"/>
                <w:szCs w:val="18"/>
              </w:rPr>
              <w:t>publicznego</w:t>
            </w:r>
            <w:r>
              <w:rPr>
                <w:sz w:val="18"/>
                <w:szCs w:val="18"/>
                <w:vertAlign w:val="superscript"/>
              </w:rPr>
              <w:t>3</w:t>
            </w:r>
            <w:proofErr w:type="spellEnd"/>
            <w:r>
              <w:rPr>
                <w:sz w:val="18"/>
                <w:szCs w:val="18"/>
                <w:vertAlign w:val="superscript"/>
              </w:rPr>
              <w:t>)</w:t>
            </w:r>
          </w:p>
        </w:tc>
      </w:tr>
      <w:tr w:rsidR="006434AC">
        <w:trPr>
          <w:trHeight w:val="659"/>
        </w:trPr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11"/>
              <w:rPr>
                <w:sz w:val="17"/>
                <w:szCs w:val="17"/>
              </w:rPr>
            </w:pPr>
          </w:p>
          <w:p w:rsidR="006434AC" w:rsidRDefault="006434AC">
            <w:pPr>
              <w:pStyle w:val="TableParagraph"/>
              <w:kinsoku w:val="0"/>
              <w:overflowPunct w:val="0"/>
              <w:ind w:left="111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rezultatu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ind w:left="99" w:right="9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Planowany poziom osiągnięcia rezultatów (wartość</w:t>
            </w:r>
          </w:p>
          <w:p w:rsidR="006434AC" w:rsidRDefault="006434AC">
            <w:pPr>
              <w:pStyle w:val="TableParagraph"/>
              <w:kinsoku w:val="0"/>
              <w:overflowPunct w:val="0"/>
              <w:spacing w:line="199" w:lineRule="exact"/>
              <w:ind w:left="96" w:right="9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docelowa)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111"/>
              <w:ind w:left="581" w:right="231" w:hanging="32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Sposób monitorowania rezultatów / źródło informacji o osiągnięciu wskaźnika</w:t>
            </w:r>
          </w:p>
        </w:tc>
      </w:tr>
      <w:tr w:rsidR="006434AC">
        <w:trPr>
          <w:trHeight w:val="724"/>
        </w:trPr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724"/>
        </w:trPr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724"/>
        </w:trPr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434AC" w:rsidRDefault="006434AC">
      <w:pPr>
        <w:pStyle w:val="Tekstpodstawowy"/>
        <w:kinsoku w:val="0"/>
        <w:overflowPunct w:val="0"/>
        <w:spacing w:before="5"/>
        <w:rPr>
          <w:sz w:val="14"/>
          <w:szCs w:val="14"/>
        </w:rPr>
      </w:pPr>
    </w:p>
    <w:p w:rsidR="006434AC" w:rsidRDefault="006434AC">
      <w:pPr>
        <w:pStyle w:val="Akapitzlist"/>
        <w:numPr>
          <w:ilvl w:val="0"/>
          <w:numId w:val="4"/>
        </w:numPr>
        <w:tabs>
          <w:tab w:val="left" w:pos="1114"/>
        </w:tabs>
        <w:kinsoku w:val="0"/>
        <w:overflowPunct w:val="0"/>
        <w:spacing w:before="59"/>
        <w:ind w:left="1113" w:hanging="255"/>
        <w:rPr>
          <w:b/>
          <w:bCs/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>Charakterystyka</w:t>
      </w:r>
      <w:r>
        <w:rPr>
          <w:b/>
          <w:bCs/>
          <w:spacing w:val="-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oferenta</w:t>
      </w:r>
    </w:p>
    <w:p w:rsidR="006434AC" w:rsidRDefault="006434AC">
      <w:pPr>
        <w:pStyle w:val="Tekstpodstawowy"/>
        <w:kinsoku w:val="0"/>
        <w:overflowPunct w:val="0"/>
        <w:spacing w:before="8" w:after="1"/>
        <w:rPr>
          <w:b/>
          <w:bCs/>
          <w:sz w:val="14"/>
          <w:szCs w:val="14"/>
        </w:rPr>
      </w:pPr>
    </w:p>
    <w:tbl>
      <w:tblPr>
        <w:tblW w:w="0" w:type="auto"/>
        <w:tblInd w:w="2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9"/>
      </w:tblGrid>
      <w:tr w:rsidR="006434AC">
        <w:trPr>
          <w:trHeight w:val="334"/>
        </w:trPr>
        <w:tc>
          <w:tcPr>
            <w:tcW w:w="9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56"/>
              <w:ind w:left="13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 Informacja o wcześniejszej działalności oferenta, w szczególności w zakresie, którego dotyczy zadanie publiczne</w:t>
            </w:r>
          </w:p>
        </w:tc>
      </w:tr>
      <w:tr w:rsidR="006434AC">
        <w:trPr>
          <w:trHeight w:val="2172"/>
        </w:trPr>
        <w:tc>
          <w:tcPr>
            <w:tcW w:w="9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4AC">
        <w:trPr>
          <w:trHeight w:val="221"/>
        </w:trPr>
        <w:tc>
          <w:tcPr>
            <w:tcW w:w="9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line="202" w:lineRule="exact"/>
              <w:ind w:left="13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 Zasoby kadrowe, rzeczowe i finansowe oferenta, które będą wykorzystane do realizacji zadania</w:t>
            </w:r>
          </w:p>
        </w:tc>
      </w:tr>
      <w:tr w:rsidR="006434AC">
        <w:trPr>
          <w:trHeight w:val="2546"/>
        </w:trPr>
        <w:tc>
          <w:tcPr>
            <w:tcW w:w="97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434AC" w:rsidRDefault="006434AC">
      <w:pPr>
        <w:pStyle w:val="Tekstpodstawowy"/>
        <w:kinsoku w:val="0"/>
        <w:overflowPunct w:val="0"/>
        <w:rPr>
          <w:b/>
          <w:bCs/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spacing w:before="2"/>
        <w:rPr>
          <w:b/>
          <w:bCs/>
          <w:sz w:val="19"/>
          <w:szCs w:val="19"/>
        </w:rPr>
      </w:pPr>
    </w:p>
    <w:p w:rsidR="006434AC" w:rsidRDefault="006434AC">
      <w:pPr>
        <w:pStyle w:val="Akapitzlist"/>
        <w:numPr>
          <w:ilvl w:val="0"/>
          <w:numId w:val="4"/>
        </w:numPr>
        <w:tabs>
          <w:tab w:val="left" w:pos="1114"/>
        </w:tabs>
        <w:kinsoku w:val="0"/>
        <w:overflowPunct w:val="0"/>
        <w:spacing w:before="1"/>
        <w:ind w:left="1113" w:hanging="255"/>
        <w:rPr>
          <w:b/>
          <w:bCs/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>Kalkulacja przewidywanych kosztów realizacji zadania</w:t>
      </w:r>
      <w:r>
        <w:rPr>
          <w:b/>
          <w:bCs/>
          <w:spacing w:val="-1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publicznego</w:t>
      </w:r>
    </w:p>
    <w:p w:rsidR="006434AC" w:rsidRDefault="00814F77">
      <w:pPr>
        <w:pStyle w:val="Tekstpodstawowy"/>
        <w:kinsoku w:val="0"/>
        <w:overflowPunct w:val="0"/>
        <w:spacing w:before="12"/>
        <w:rPr>
          <w:b/>
          <w:bCs/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1129030</wp:posOffset>
                </wp:positionH>
                <wp:positionV relativeFrom="paragraph">
                  <wp:posOffset>97790</wp:posOffset>
                </wp:positionV>
                <wp:extent cx="1645920" cy="12700"/>
                <wp:effectExtent l="0" t="0" r="0" b="0"/>
                <wp:wrapTopAndBottom/>
                <wp:docPr id="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5920" cy="12700"/>
                        </a:xfrm>
                        <a:custGeom>
                          <a:avLst/>
                          <a:gdLst>
                            <a:gd name="T0" fmla="*/ 0 w 2592"/>
                            <a:gd name="T1" fmla="*/ 0 h 20"/>
                            <a:gd name="T2" fmla="*/ 2592 w 259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92" h="20">
                              <a:moveTo>
                                <a:pt x="0" y="0"/>
                              </a:moveTo>
                              <a:lnTo>
                                <a:pt x="2592" y="0"/>
                              </a:lnTo>
                            </a:path>
                          </a:pathLst>
                        </a:custGeom>
                        <a:noFill/>
                        <a:ln w="6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1ABA48A" id="Freeform 4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8.9pt,7.7pt,218.5pt,7.7pt" coordsize="259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" o:allowincell="f" filled="f" strokeweight=".19047mm">
                <v:path arrowok="t" o:connecttype="custom" o:connectlocs="0,0;1645920,0" o:connectangles="0,0"/>
                <w10:wrap type="topAndBottom" anchorx="page"/>
              </v:polyline>
            </w:pict>
          </mc:Fallback>
        </mc:AlternateContent>
      </w:r>
    </w:p>
    <w:p w:rsidR="006434AC" w:rsidRDefault="006434AC">
      <w:pPr>
        <w:pStyle w:val="Tekstpodstawowy"/>
        <w:kinsoku w:val="0"/>
        <w:overflowPunct w:val="0"/>
        <w:spacing w:before="67" w:line="244" w:lineRule="auto"/>
        <w:ind w:left="1113" w:right="847" w:hanging="255"/>
      </w:pPr>
      <w:r>
        <w:rPr>
          <w:position w:val="7"/>
          <w:sz w:val="9"/>
          <w:szCs w:val="9"/>
        </w:rPr>
        <w:t xml:space="preserve">3) </w:t>
      </w:r>
      <w:r>
        <w:t>Organ w ogłoszeniu o otwartym konkursie ofert może odstąpić od wymogu składania dodatkowych informacji dotyczących rezultatów w realizacji zadania publicznego, jeżeli rodzaj zadania uniemożliwia ich określenie.</w:t>
      </w:r>
    </w:p>
    <w:p w:rsidR="006434AC" w:rsidRDefault="006434AC">
      <w:pPr>
        <w:pStyle w:val="Nagwek3"/>
        <w:kinsoku w:val="0"/>
        <w:overflowPunct w:val="0"/>
        <w:spacing w:before="0" w:line="242" w:lineRule="exact"/>
        <w:ind w:right="913"/>
        <w:rPr>
          <w:rFonts w:cs="Calibri"/>
          <w:w w:val="99"/>
        </w:rPr>
      </w:pPr>
      <w:r>
        <w:rPr>
          <w:rFonts w:cs="Calibri"/>
          <w:w w:val="99"/>
        </w:rPr>
        <w:t>3</w:t>
      </w:r>
    </w:p>
    <w:p w:rsidR="006434AC" w:rsidRDefault="006434AC">
      <w:pPr>
        <w:pStyle w:val="Nagwek3"/>
        <w:kinsoku w:val="0"/>
        <w:overflowPunct w:val="0"/>
        <w:spacing w:before="0" w:line="242" w:lineRule="exact"/>
        <w:ind w:right="913"/>
        <w:rPr>
          <w:rFonts w:cs="Calibri"/>
          <w:w w:val="99"/>
        </w:rPr>
        <w:sectPr w:rsidR="006434AC">
          <w:pgSz w:w="11910" w:h="16840"/>
          <w:pgMar w:top="1340" w:right="920" w:bottom="280" w:left="920" w:header="953" w:footer="0" w:gutter="0"/>
          <w:cols w:space="708"/>
          <w:noEndnote/>
        </w:sectPr>
      </w:pPr>
    </w:p>
    <w:p w:rsidR="006434AC" w:rsidRDefault="006434AC">
      <w:pPr>
        <w:pStyle w:val="Tekstpodstawowy"/>
        <w:kinsoku w:val="0"/>
        <w:overflowPunct w:val="0"/>
        <w:spacing w:before="4"/>
        <w:rPr>
          <w:sz w:val="15"/>
          <w:szCs w:val="15"/>
        </w:r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"/>
        <w:gridCol w:w="1222"/>
        <w:gridCol w:w="1152"/>
        <w:gridCol w:w="37"/>
        <w:gridCol w:w="1177"/>
        <w:gridCol w:w="1035"/>
        <w:gridCol w:w="1293"/>
        <w:gridCol w:w="906"/>
        <w:gridCol w:w="1034"/>
        <w:gridCol w:w="904"/>
      </w:tblGrid>
      <w:tr w:rsidR="006434AC">
        <w:trPr>
          <w:trHeight w:val="650"/>
        </w:trPr>
        <w:tc>
          <w:tcPr>
            <w:tcW w:w="97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/>
              <w:ind w:left="95"/>
              <w:rPr>
                <w:b/>
                <w:bCs/>
                <w:w w:val="105"/>
                <w:sz w:val="17"/>
                <w:szCs w:val="17"/>
              </w:rPr>
            </w:pPr>
            <w:proofErr w:type="spellStart"/>
            <w:r>
              <w:rPr>
                <w:b/>
                <w:bCs/>
                <w:w w:val="105"/>
                <w:sz w:val="17"/>
                <w:szCs w:val="17"/>
              </w:rPr>
              <w:t>V.A</w:t>
            </w:r>
            <w:proofErr w:type="spellEnd"/>
            <w:r>
              <w:rPr>
                <w:b/>
                <w:bCs/>
                <w:w w:val="105"/>
                <w:sz w:val="17"/>
                <w:szCs w:val="17"/>
              </w:rPr>
              <w:t xml:space="preserve"> Zestawienie kosztów realizacji zadania</w:t>
            </w:r>
          </w:p>
          <w:p w:rsidR="006434AC" w:rsidRDefault="006434AC">
            <w:pPr>
              <w:pStyle w:val="TableParagraph"/>
              <w:kinsoku w:val="0"/>
              <w:overflowPunct w:val="0"/>
              <w:spacing w:before="8" w:line="210" w:lineRule="atLeast"/>
              <w:ind w:left="95" w:right="130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 xml:space="preserve">(w sekcji V-A </w:t>
            </w:r>
            <w:proofErr w:type="gramStart"/>
            <w:r>
              <w:rPr>
                <w:w w:val="105"/>
                <w:sz w:val="17"/>
                <w:szCs w:val="17"/>
              </w:rPr>
              <w:t>należy  skalkulować</w:t>
            </w:r>
            <w:proofErr w:type="gramEnd"/>
            <w:r>
              <w:rPr>
                <w:w w:val="105"/>
                <w:sz w:val="17"/>
                <w:szCs w:val="17"/>
              </w:rPr>
              <w:t xml:space="preserve"> i zamieścić  wszystkie koszty  realizacji zadania niezależnie od  źródła finansowania  wskazanego w sekcji</w:t>
            </w:r>
            <w:r>
              <w:rPr>
                <w:spacing w:val="-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V-B)</w:t>
            </w:r>
          </w:p>
        </w:tc>
      </w:tr>
      <w:tr w:rsidR="006434AC">
        <w:trPr>
          <w:trHeight w:val="216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4"/>
              <w:rPr>
                <w:sz w:val="18"/>
                <w:szCs w:val="18"/>
              </w:rPr>
            </w:pPr>
          </w:p>
          <w:p w:rsidR="006434AC" w:rsidRDefault="006434AC">
            <w:pPr>
              <w:pStyle w:val="TableParagraph"/>
              <w:kinsoku w:val="0"/>
              <w:overflowPunct w:val="0"/>
              <w:ind w:left="339" w:right="331"/>
              <w:jc w:val="center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Lp.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4"/>
              <w:rPr>
                <w:sz w:val="18"/>
                <w:szCs w:val="18"/>
              </w:rPr>
            </w:pPr>
          </w:p>
          <w:p w:rsidR="006434AC" w:rsidRDefault="006434AC">
            <w:pPr>
              <w:pStyle w:val="TableParagraph"/>
              <w:kinsoku w:val="0"/>
              <w:overflowPunct w:val="0"/>
              <w:ind w:left="101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Rodzaj kosztu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115" w:line="252" w:lineRule="auto"/>
              <w:ind w:left="359" w:right="301" w:hanging="35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Rodzaj miary</w:t>
            </w:r>
          </w:p>
        </w:tc>
        <w:tc>
          <w:tcPr>
            <w:tcW w:w="12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252" w:lineRule="auto"/>
              <w:ind w:left="126" w:firstLine="277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 xml:space="preserve">Koszt </w:t>
            </w:r>
            <w:r>
              <w:rPr>
                <w:b/>
                <w:bCs/>
                <w:sz w:val="17"/>
                <w:szCs w:val="17"/>
              </w:rPr>
              <w:t>jednostkowy</w:t>
            </w:r>
          </w:p>
          <w:p w:rsidR="006434AC" w:rsidRDefault="006434AC">
            <w:pPr>
              <w:pStyle w:val="TableParagraph"/>
              <w:kinsoku w:val="0"/>
              <w:overflowPunct w:val="0"/>
              <w:spacing w:line="188" w:lineRule="exact"/>
              <w:ind w:left="399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[PLN]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115" w:line="252" w:lineRule="auto"/>
              <w:ind w:left="149" w:firstLine="143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 xml:space="preserve">Liczba </w:t>
            </w:r>
            <w:r>
              <w:rPr>
                <w:b/>
                <w:bCs/>
                <w:sz w:val="17"/>
                <w:szCs w:val="17"/>
              </w:rPr>
              <w:t>jednostek</w:t>
            </w:r>
          </w:p>
        </w:tc>
        <w:tc>
          <w:tcPr>
            <w:tcW w:w="4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1512" w:right="1513"/>
              <w:jc w:val="center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Wartość [PLN]</w:t>
            </w:r>
          </w:p>
        </w:tc>
      </w:tr>
      <w:tr w:rsidR="006434AC">
        <w:trPr>
          <w:trHeight w:val="423"/>
        </w:trPr>
        <w:tc>
          <w:tcPr>
            <w:tcW w:w="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121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ekstpodstawowy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111"/>
              <w:ind w:left="395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Razem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111"/>
              <w:ind w:left="241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Rok 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111"/>
              <w:ind w:left="304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Rok 2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111"/>
              <w:ind w:left="191"/>
              <w:rPr>
                <w:b/>
                <w:bCs/>
                <w:w w:val="105"/>
                <w:sz w:val="17"/>
                <w:szCs w:val="17"/>
                <w:vertAlign w:val="superscript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Rok 3</w:t>
            </w:r>
            <w:r>
              <w:rPr>
                <w:b/>
                <w:bCs/>
                <w:w w:val="105"/>
                <w:sz w:val="17"/>
                <w:szCs w:val="17"/>
                <w:vertAlign w:val="superscript"/>
              </w:rPr>
              <w:t>4)</w:t>
            </w:r>
          </w:p>
        </w:tc>
      </w:tr>
      <w:tr w:rsidR="006434AC">
        <w:trPr>
          <w:trHeight w:val="19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line="174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87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line="174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Koszty realizacji działań</w:t>
            </w:r>
          </w:p>
        </w:tc>
      </w:tr>
      <w:tr w:rsidR="006434AC">
        <w:trPr>
          <w:trHeight w:val="19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I.1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2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3" w:lineRule="exact"/>
              <w:ind w:left="95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I.1.1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3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4" w:lineRule="exact"/>
              <w:ind w:left="95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I.1.2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4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I.2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2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3" w:lineRule="exact"/>
              <w:ind w:left="95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I.2.1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3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4" w:lineRule="exact"/>
              <w:ind w:left="95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I.2.2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4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I.3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Działanie 3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2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3" w:lineRule="exact"/>
              <w:ind w:left="95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I.3.1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3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I.3.2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2"/>
        </w:trPr>
        <w:tc>
          <w:tcPr>
            <w:tcW w:w="5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line="173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Suma kosztów realizacji zadania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line="174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II.</w:t>
            </w:r>
          </w:p>
        </w:tc>
        <w:tc>
          <w:tcPr>
            <w:tcW w:w="87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line="174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Koszty administracyjne</w:t>
            </w:r>
          </w:p>
        </w:tc>
      </w:tr>
      <w:tr w:rsidR="006434AC" w:rsidTr="003F5AA5">
        <w:trPr>
          <w:trHeight w:val="19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II.1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1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 w:rsidTr="003F5AA5">
        <w:trPr>
          <w:trHeight w:val="19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II.2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Koszt 2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 w:rsidTr="003F5AA5">
        <w:trPr>
          <w:trHeight w:val="192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3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line="173" w:lineRule="exact"/>
              <w:ind w:left="95"/>
              <w:rPr>
                <w:w w:val="99"/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…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5"/>
        </w:trPr>
        <w:tc>
          <w:tcPr>
            <w:tcW w:w="5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Suma kosztów administracyjnych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434AC">
        <w:trPr>
          <w:trHeight w:val="195"/>
        </w:trPr>
        <w:tc>
          <w:tcPr>
            <w:tcW w:w="5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line="175" w:lineRule="exact"/>
              <w:ind w:left="9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Suma wszystkich kosztów realizacji zadania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6434AC" w:rsidRDefault="006434AC">
      <w:pPr>
        <w:pStyle w:val="Tekstpodstawowy"/>
        <w:kinsoku w:val="0"/>
        <w:overflowPunct w:val="0"/>
        <w:spacing w:before="7"/>
        <w:rPr>
          <w:sz w:val="19"/>
          <w:szCs w:val="19"/>
        </w:r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"/>
        <w:gridCol w:w="5175"/>
        <w:gridCol w:w="1890"/>
        <w:gridCol w:w="1892"/>
      </w:tblGrid>
      <w:tr w:rsidR="006434AC">
        <w:trPr>
          <w:trHeight w:val="216"/>
        </w:trPr>
        <w:tc>
          <w:tcPr>
            <w:tcW w:w="9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5"/>
              <w:rPr>
                <w:b/>
                <w:bCs/>
                <w:w w:val="105"/>
                <w:sz w:val="17"/>
                <w:szCs w:val="17"/>
              </w:rPr>
            </w:pPr>
            <w:proofErr w:type="spellStart"/>
            <w:r>
              <w:rPr>
                <w:b/>
                <w:bCs/>
                <w:w w:val="105"/>
                <w:sz w:val="17"/>
                <w:szCs w:val="17"/>
              </w:rPr>
              <w:t>V.B</w:t>
            </w:r>
            <w:proofErr w:type="spellEnd"/>
            <w:r>
              <w:rPr>
                <w:b/>
                <w:bCs/>
                <w:w w:val="105"/>
                <w:sz w:val="17"/>
                <w:szCs w:val="17"/>
              </w:rPr>
              <w:t xml:space="preserve"> Źródła finansowania kosztów realizacji zadania</w:t>
            </w:r>
          </w:p>
        </w:tc>
      </w:tr>
      <w:tr w:rsidR="006434AC">
        <w:trPr>
          <w:trHeight w:val="21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14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Lp.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851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414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Wartość [PLN]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570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Udział [%]</w:t>
            </w:r>
          </w:p>
        </w:tc>
      </w:tr>
      <w:tr w:rsidR="006434AC">
        <w:trPr>
          <w:trHeight w:val="21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88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1.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88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Suma wszystkich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before="6" w:line="188" w:lineRule="exact"/>
              <w:ind w:left="93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100</w:t>
            </w:r>
          </w:p>
        </w:tc>
      </w:tr>
      <w:tr w:rsidR="006434AC">
        <w:trPr>
          <w:trHeight w:val="21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8" w:line="188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2.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8" w:line="188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Planowana dotacja w ramach niniejszej oferty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34AC">
        <w:trPr>
          <w:trHeight w:val="21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8" w:line="188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3.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8" w:line="188" w:lineRule="exact"/>
              <w:ind w:left="95"/>
              <w:rPr>
                <w:w w:val="105"/>
                <w:sz w:val="17"/>
                <w:szCs w:val="17"/>
                <w:vertAlign w:val="superscript"/>
              </w:rPr>
            </w:pPr>
            <w:r>
              <w:rPr>
                <w:w w:val="105"/>
                <w:sz w:val="17"/>
                <w:szCs w:val="17"/>
              </w:rPr>
              <w:t xml:space="preserve">Wkład </w:t>
            </w:r>
            <w:proofErr w:type="spellStart"/>
            <w:r>
              <w:rPr>
                <w:w w:val="105"/>
                <w:sz w:val="17"/>
                <w:szCs w:val="17"/>
              </w:rPr>
              <w:t>własny</w:t>
            </w:r>
            <w:r>
              <w:rPr>
                <w:w w:val="105"/>
                <w:sz w:val="17"/>
                <w:szCs w:val="17"/>
                <w:vertAlign w:val="superscript"/>
              </w:rPr>
              <w:t>5</w:t>
            </w:r>
            <w:proofErr w:type="spellEnd"/>
            <w:r>
              <w:rPr>
                <w:w w:val="105"/>
                <w:sz w:val="17"/>
                <w:szCs w:val="17"/>
                <w:vertAlign w:val="superscript"/>
              </w:rPr>
              <w:t>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34AC">
        <w:trPr>
          <w:trHeight w:val="21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3.1.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Wkład własny finansowy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34AC">
        <w:trPr>
          <w:trHeight w:val="21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3.2.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Wkład własny niefinansowy (osobowy i rzeczowy)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34AC">
        <w:trPr>
          <w:trHeight w:val="21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4.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Świadczenia pieniężne od odbiorców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6434AC" w:rsidRDefault="006434AC">
      <w:pPr>
        <w:pStyle w:val="Tekstpodstawowy"/>
        <w:kinsoku w:val="0"/>
        <w:overflowPunct w:val="0"/>
        <w:spacing w:before="7"/>
        <w:rPr>
          <w:sz w:val="19"/>
          <w:szCs w:val="19"/>
        </w:rPr>
      </w:pP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"/>
        <w:gridCol w:w="3915"/>
        <w:gridCol w:w="1256"/>
        <w:gridCol w:w="1262"/>
        <w:gridCol w:w="1262"/>
        <w:gridCol w:w="1262"/>
      </w:tblGrid>
      <w:tr w:rsidR="006434AC">
        <w:trPr>
          <w:trHeight w:val="216"/>
        </w:trPr>
        <w:tc>
          <w:tcPr>
            <w:tcW w:w="94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5"/>
              <w:rPr>
                <w:b/>
                <w:bCs/>
                <w:w w:val="105"/>
                <w:sz w:val="17"/>
                <w:szCs w:val="17"/>
                <w:vertAlign w:val="superscript"/>
              </w:rPr>
            </w:pPr>
            <w:proofErr w:type="spellStart"/>
            <w:r>
              <w:rPr>
                <w:b/>
                <w:bCs/>
                <w:w w:val="105"/>
                <w:sz w:val="17"/>
                <w:szCs w:val="17"/>
              </w:rPr>
              <w:t>V.C</w:t>
            </w:r>
            <w:proofErr w:type="spellEnd"/>
            <w:r>
              <w:rPr>
                <w:b/>
                <w:bCs/>
                <w:w w:val="105"/>
                <w:sz w:val="17"/>
                <w:szCs w:val="17"/>
              </w:rPr>
              <w:t xml:space="preserve"> Podział kosztów realizacji zadania pomiędzy </w:t>
            </w:r>
            <w:proofErr w:type="spellStart"/>
            <w:r>
              <w:rPr>
                <w:b/>
                <w:bCs/>
                <w:w w:val="105"/>
                <w:sz w:val="17"/>
                <w:szCs w:val="17"/>
              </w:rPr>
              <w:t>oferentów</w:t>
            </w:r>
            <w:r>
              <w:rPr>
                <w:b/>
                <w:bCs/>
                <w:w w:val="105"/>
                <w:sz w:val="17"/>
                <w:szCs w:val="17"/>
                <w:vertAlign w:val="superscript"/>
              </w:rPr>
              <w:t>6</w:t>
            </w:r>
            <w:proofErr w:type="spellEnd"/>
            <w:r>
              <w:rPr>
                <w:b/>
                <w:bCs/>
                <w:w w:val="105"/>
                <w:sz w:val="17"/>
                <w:szCs w:val="17"/>
                <w:vertAlign w:val="superscript"/>
              </w:rPr>
              <w:t>)</w:t>
            </w:r>
          </w:p>
        </w:tc>
      </w:tr>
      <w:tr w:rsidR="006434AC">
        <w:trPr>
          <w:trHeight w:val="21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142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Lp.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221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1965" w:right="1964"/>
              <w:jc w:val="center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Wartość [PLN]</w:t>
            </w:r>
          </w:p>
        </w:tc>
      </w:tr>
      <w:tr w:rsidR="006434AC">
        <w:trPr>
          <w:trHeight w:val="216"/>
        </w:trPr>
        <w:tc>
          <w:tcPr>
            <w:tcW w:w="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3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Razem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5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Rok 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6"/>
              <w:rPr>
                <w:b/>
                <w:bCs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Rok 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4"/>
              <w:rPr>
                <w:b/>
                <w:bCs/>
                <w:w w:val="105"/>
                <w:sz w:val="17"/>
                <w:szCs w:val="17"/>
                <w:vertAlign w:val="superscript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Rok 3</w:t>
            </w:r>
            <w:r>
              <w:rPr>
                <w:b/>
                <w:bCs/>
                <w:w w:val="105"/>
                <w:sz w:val="17"/>
                <w:szCs w:val="17"/>
                <w:vertAlign w:val="superscript"/>
              </w:rPr>
              <w:t>7)</w:t>
            </w:r>
          </w:p>
        </w:tc>
      </w:tr>
      <w:tr w:rsidR="006434AC">
        <w:trPr>
          <w:trHeight w:val="21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1.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Oferent 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34AC">
        <w:trPr>
          <w:trHeight w:val="21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88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2.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88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Oferent 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34AC">
        <w:trPr>
          <w:trHeight w:val="21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8" w:line="188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3.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8" w:line="188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Oferent 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34AC">
        <w:trPr>
          <w:trHeight w:val="21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spacing w:before="8" w:line="188" w:lineRule="exact"/>
              <w:ind w:left="95"/>
              <w:rPr>
                <w:w w:val="104"/>
                <w:sz w:val="17"/>
                <w:szCs w:val="17"/>
              </w:rPr>
            </w:pPr>
            <w:r>
              <w:rPr>
                <w:w w:val="104"/>
                <w:sz w:val="17"/>
                <w:szCs w:val="17"/>
              </w:rPr>
              <w:t>…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34AC">
        <w:trPr>
          <w:trHeight w:val="216"/>
        </w:trPr>
        <w:tc>
          <w:tcPr>
            <w:tcW w:w="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6434AC" w:rsidRDefault="006434AC">
            <w:pPr>
              <w:pStyle w:val="TableParagraph"/>
              <w:kinsoku w:val="0"/>
              <w:overflowPunct w:val="0"/>
              <w:spacing w:before="6" w:line="190" w:lineRule="exact"/>
              <w:ind w:left="95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Suma wszystkich kosztów realizacji zadania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4AC" w:rsidRDefault="006434A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6434AC" w:rsidRDefault="006434AC">
      <w:pPr>
        <w:pStyle w:val="Tekstpodstawowy"/>
        <w:kinsoku w:val="0"/>
        <w:overflowPunct w:val="0"/>
        <w:spacing w:before="7"/>
        <w:rPr>
          <w:sz w:val="12"/>
          <w:szCs w:val="12"/>
        </w:rPr>
      </w:pPr>
    </w:p>
    <w:p w:rsidR="006434AC" w:rsidRDefault="006434AC">
      <w:pPr>
        <w:pStyle w:val="Akapitzlist"/>
        <w:numPr>
          <w:ilvl w:val="0"/>
          <w:numId w:val="4"/>
        </w:numPr>
        <w:tabs>
          <w:tab w:val="left" w:pos="1178"/>
        </w:tabs>
        <w:kinsoku w:val="0"/>
        <w:overflowPunct w:val="0"/>
        <w:spacing w:before="67"/>
        <w:ind w:left="1177" w:hanging="252"/>
        <w:rPr>
          <w:b/>
          <w:bCs/>
          <w:color w:val="000000"/>
          <w:w w:val="105"/>
          <w:sz w:val="19"/>
          <w:szCs w:val="19"/>
        </w:rPr>
      </w:pPr>
      <w:r>
        <w:rPr>
          <w:b/>
          <w:bCs/>
          <w:w w:val="105"/>
          <w:sz w:val="19"/>
          <w:szCs w:val="19"/>
        </w:rPr>
        <w:t>Inne</w:t>
      </w:r>
      <w:r>
        <w:rPr>
          <w:b/>
          <w:bCs/>
          <w:spacing w:val="-2"/>
          <w:w w:val="105"/>
          <w:sz w:val="19"/>
          <w:szCs w:val="19"/>
        </w:rPr>
        <w:t xml:space="preserve"> </w:t>
      </w:r>
      <w:r>
        <w:rPr>
          <w:b/>
          <w:bCs/>
          <w:w w:val="105"/>
          <w:sz w:val="19"/>
          <w:szCs w:val="19"/>
        </w:rPr>
        <w:t>informacje</w:t>
      </w:r>
    </w:p>
    <w:p w:rsidR="006434AC" w:rsidRDefault="00814F77">
      <w:pPr>
        <w:pStyle w:val="Tekstpodstawowy"/>
        <w:kinsoku w:val="0"/>
        <w:overflowPunct w:val="0"/>
        <w:spacing w:before="7"/>
        <w:rPr>
          <w:b/>
          <w:bCs/>
          <w:sz w:val="10"/>
          <w:szCs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753745</wp:posOffset>
                </wp:positionH>
                <wp:positionV relativeFrom="paragraph">
                  <wp:posOffset>112395</wp:posOffset>
                </wp:positionV>
                <wp:extent cx="6028055" cy="706755"/>
                <wp:effectExtent l="0" t="0" r="0" b="0"/>
                <wp:wrapTopAndBottom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8055" cy="706755"/>
                          <a:chOff x="1187" y="177"/>
                          <a:chExt cx="9493" cy="1113"/>
                        </a:xfrm>
                      </wpg:grpSpPr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204" y="186"/>
                            <a:ext cx="9459" cy="20"/>
                          </a:xfrm>
                          <a:custGeom>
                            <a:avLst/>
                            <a:gdLst>
                              <a:gd name="T0" fmla="*/ 0 w 9459"/>
                              <a:gd name="T1" fmla="*/ 0 h 20"/>
                              <a:gd name="T2" fmla="*/ 9458 w 945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59" h="20">
                                <a:moveTo>
                                  <a:pt x="0" y="0"/>
                                </a:moveTo>
                                <a:lnTo>
                                  <a:pt x="9458" y="0"/>
                                </a:lnTo>
                              </a:path>
                            </a:pathLst>
                          </a:custGeom>
                          <a:noFill/>
                          <a:ln w="108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195" y="177"/>
                            <a:ext cx="20" cy="110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05"/>
                              <a:gd name="T2" fmla="*/ 0 w 20"/>
                              <a:gd name="T3" fmla="*/ 1104 h 1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05">
                                <a:moveTo>
                                  <a:pt x="0" y="0"/>
                                </a:moveTo>
                                <a:lnTo>
                                  <a:pt x="0" y="1104"/>
                                </a:lnTo>
                              </a:path>
                            </a:pathLst>
                          </a:custGeom>
                          <a:noFill/>
                          <a:ln w="108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187" y="1286"/>
                            <a:ext cx="9476" cy="20"/>
                          </a:xfrm>
                          <a:custGeom>
                            <a:avLst/>
                            <a:gdLst>
                              <a:gd name="T0" fmla="*/ 0 w 9476"/>
                              <a:gd name="T1" fmla="*/ 0 h 20"/>
                              <a:gd name="T2" fmla="*/ 9475 w 94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76" h="20">
                                <a:moveTo>
                                  <a:pt x="0" y="0"/>
                                </a:moveTo>
                                <a:lnTo>
                                  <a:pt x="9475" y="0"/>
                                </a:lnTo>
                              </a:path>
                            </a:pathLst>
                          </a:custGeom>
                          <a:noFill/>
                          <a:ln w="54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0671" y="177"/>
                            <a:ext cx="20" cy="11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13"/>
                              <a:gd name="T2" fmla="*/ 0 w 20"/>
                              <a:gd name="T3" fmla="*/ 1112 h 1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13">
                                <a:moveTo>
                                  <a:pt x="0" y="0"/>
                                </a:moveTo>
                                <a:lnTo>
                                  <a:pt x="0" y="1112"/>
                                </a:lnTo>
                              </a:path>
                            </a:pathLst>
                          </a:custGeom>
                          <a:noFill/>
                          <a:ln w="108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" y="195"/>
                            <a:ext cx="9459" cy="1088"/>
                          </a:xfrm>
                          <a:prstGeom prst="rect">
                            <a:avLst/>
                          </a:prstGeom>
                          <a:solidFill>
                            <a:srgbClr val="DDD9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34AC" w:rsidRDefault="006434AC">
                              <w:pPr>
                                <w:pStyle w:val="Tekstpodstawowy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641"/>
                                </w:tabs>
                                <w:kinsoku w:val="0"/>
                                <w:overflowPunct w:val="0"/>
                                <w:spacing w:before="9"/>
                                <w:ind w:hanging="320"/>
                                <w:rPr>
                                  <w:b/>
                                  <w:bCs/>
                                  <w:color w:val="000000"/>
                                  <w:w w:val="105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Deklaracja o zamiarze odpłatnego lub nieodpłatnego wykonania zadania</w:t>
                              </w:r>
                              <w:r>
                                <w:rPr>
                                  <w:b/>
                                  <w:bCs/>
                                  <w:spacing w:val="-3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publicznego.</w:t>
                              </w:r>
                            </w:p>
                            <w:p w:rsidR="006434AC" w:rsidRDefault="006434AC">
                              <w:pPr>
                                <w:pStyle w:val="Tekstpodstawowy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641"/>
                                </w:tabs>
                                <w:kinsoku w:val="0"/>
                                <w:overflowPunct w:val="0"/>
                                <w:spacing w:before="8" w:line="252" w:lineRule="auto"/>
                                <w:ind w:right="545" w:hanging="320"/>
                                <w:rPr>
                                  <w:b/>
                                  <w:bCs/>
                                  <w:color w:val="000000"/>
                                  <w:w w:val="105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Działania,</w:t>
                              </w:r>
                              <w:r>
                                <w:rPr>
                                  <w:b/>
                                  <w:bCs/>
                                  <w:spacing w:val="-6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które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ramach</w:t>
                              </w:r>
                              <w:r>
                                <w:rPr>
                                  <w:b/>
                                  <w:bCs/>
                                  <w:spacing w:val="-4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realizacji</w:t>
                              </w:r>
                              <w:r>
                                <w:rPr>
                                  <w:b/>
                                  <w:bCs/>
                                  <w:spacing w:val="-6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zadania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publicznego</w:t>
                              </w:r>
                              <w:r>
                                <w:rPr>
                                  <w:b/>
                                  <w:bCs/>
                                  <w:spacing w:val="-4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będą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wykonywać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poszczególni</w:t>
                              </w:r>
                              <w:r>
                                <w:rPr>
                                  <w:b/>
                                  <w:bCs/>
                                  <w:spacing w:val="-4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oferenci</w:t>
                              </w:r>
                              <w:r>
                                <w:rPr>
                                  <w:b/>
                                  <w:bCs/>
                                  <w:spacing w:val="-6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oraz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sposób</w:t>
                              </w:r>
                              <w:r>
                                <w:rPr>
                                  <w:b/>
                                  <w:bCs/>
                                  <w:spacing w:val="-6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ich reprezentacji wobec organu administracji publicznej – w przypadku oferty</w:t>
                              </w:r>
                              <w:r>
                                <w:rPr>
                                  <w:b/>
                                  <w:bCs/>
                                  <w:spacing w:val="-11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wspólnej.</w:t>
                              </w:r>
                            </w:p>
                            <w:p w:rsidR="006434AC" w:rsidRDefault="006434AC">
                              <w:pPr>
                                <w:pStyle w:val="Tekstpodstawowy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641"/>
                                </w:tabs>
                                <w:kinsoku w:val="0"/>
                                <w:overflowPunct w:val="0"/>
                                <w:spacing w:line="252" w:lineRule="auto"/>
                                <w:ind w:right="466" w:hanging="320"/>
                                <w:rPr>
                                  <w:b/>
                                  <w:bCs/>
                                  <w:color w:val="000000"/>
                                  <w:w w:val="105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Inne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działania,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które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mogą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mieć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znaczenie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przy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ocenie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oferty,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tym</w:t>
                              </w:r>
                              <w:r>
                                <w:rPr>
                                  <w:b/>
                                  <w:bCs/>
                                  <w:spacing w:val="-4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odnoszące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się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bCs/>
                                  <w:spacing w:val="-4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kalkulacji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przewidywanych kosztów oraz oświadczeń zawartych w sekcji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  <w:w w:val="105"/>
                                  <w:sz w:val="17"/>
                                  <w:szCs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w w:val="105"/>
                                  <w:sz w:val="17"/>
                                  <w:szCs w:val="17"/>
                                </w:rPr>
                                <w:t>VII.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59.35pt;margin-top:8.85pt;width:474.65pt;height:55.65pt;z-index:251661312;mso-wrap-distance-left:0;mso-wrap-distance-right:0;mso-position-horizontal-relative:page" coordorigin="1187,177" coordsize="9493,1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" o:allowincell="f">
                <v:shape id="Freeform 6" o:spid="_x0000_s1027" style="position:absolute;left:1204;top:186;width:9459;height:20;visibility:visible;mso-wrap-style:square;v-text-anchor:top" coordsize="945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" path="m,l9458,e" filled="f" strokeweight=".30125mm">
                  <v:path arrowok="t" o:connecttype="custom" o:connectlocs="0,0;9458,0" o:connectangles="0,0"/>
                </v:shape>
                <v:shape id="Freeform 7" o:spid="_x0000_s1028" style="position:absolute;left:1195;top:177;width:20;height:1105;visibility:visible;mso-wrap-style:square;v-text-anchor:top" coordsize="20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" path="m,l,1104e" filled="f" strokeweight=".30161mm">
                  <v:path arrowok="t" o:connecttype="custom" o:connectlocs="0,0;0,1104" o:connectangles="0,0"/>
                </v:shape>
                <v:shape id="Freeform 8" o:spid="_x0000_s1029" style="position:absolute;left:1187;top:1286;width:9476;height:20;visibility:visible;mso-wrap-style:square;v-text-anchor:top" coordsize="947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" path="m,l9475,e" filled="f" strokeweight=".15097mm">
                  <v:path arrowok="t" o:connecttype="custom" o:connectlocs="0,0;9475,0" o:connectangles="0,0"/>
                </v:shape>
                <v:shape id="Freeform 9" o:spid="_x0000_s1030" style="position:absolute;left:10671;top:177;width:20;height:1113;visibility:visible;mso-wrap-style:square;v-text-anchor:top" coordsize="20,1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" path="m,l,1112e" filled="f" strokeweight=".30125mm">
                  <v:path arrowok="t" o:connecttype="custom" o:connectlocs="0,0;0,1112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1" type="#_x0000_t202" style="position:absolute;left:1204;top:195;width:9459;height:1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" fillcolor="#ddd9c3" stroked="f">
                  <v:textbox inset="0,0,0,0">
                    <w:txbxContent>
                      <w:p w:rsidR="006434AC" w:rsidRDefault="006434AC">
                        <w:pPr>
                          <w:pStyle w:val="Tekstpodstawowy"/>
                          <w:numPr>
                            <w:ilvl w:val="0"/>
                            <w:numId w:val="2"/>
                          </w:numPr>
                          <w:tabs>
                            <w:tab w:val="left" w:pos="641"/>
                          </w:tabs>
                          <w:kinsoku w:val="0"/>
                          <w:overflowPunct w:val="0"/>
                          <w:spacing w:before="9"/>
                          <w:ind w:hanging="320"/>
                          <w:rPr>
                            <w:b/>
                            <w:bCs/>
                            <w:color w:val="000000"/>
                            <w:w w:val="105"/>
                            <w:sz w:val="17"/>
                            <w:szCs w:val="17"/>
                          </w:rPr>
                        </w:pP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Deklaracja o zamiarze odpłatnego lub nieodpłatnego wykonania zadania</w:t>
                        </w:r>
                        <w:r>
                          <w:rPr>
                            <w:b/>
                            <w:bCs/>
                            <w:spacing w:val="-3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publicznego.</w:t>
                        </w:r>
                      </w:p>
                      <w:p w:rsidR="006434AC" w:rsidRDefault="006434AC">
                        <w:pPr>
                          <w:pStyle w:val="Tekstpodstawowy"/>
                          <w:numPr>
                            <w:ilvl w:val="0"/>
                            <w:numId w:val="2"/>
                          </w:numPr>
                          <w:tabs>
                            <w:tab w:val="left" w:pos="641"/>
                          </w:tabs>
                          <w:kinsoku w:val="0"/>
                          <w:overflowPunct w:val="0"/>
                          <w:spacing w:before="8" w:line="252" w:lineRule="auto"/>
                          <w:ind w:right="545" w:hanging="320"/>
                          <w:rPr>
                            <w:b/>
                            <w:bCs/>
                            <w:color w:val="000000"/>
                            <w:w w:val="105"/>
                            <w:sz w:val="17"/>
                            <w:szCs w:val="17"/>
                          </w:rPr>
                        </w:pP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Działania,</w:t>
                        </w:r>
                        <w:r>
                          <w:rPr>
                            <w:b/>
                            <w:bCs/>
                            <w:spacing w:val="-6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które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w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ramach</w:t>
                        </w:r>
                        <w:r>
                          <w:rPr>
                            <w:b/>
                            <w:bCs/>
                            <w:spacing w:val="-4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realizacji</w:t>
                        </w:r>
                        <w:r>
                          <w:rPr>
                            <w:b/>
                            <w:bCs/>
                            <w:spacing w:val="-6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zadania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publicznego</w:t>
                        </w:r>
                        <w:r>
                          <w:rPr>
                            <w:b/>
                            <w:bCs/>
                            <w:spacing w:val="-4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będą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wykonywać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poszczególni</w:t>
                        </w:r>
                        <w:r>
                          <w:rPr>
                            <w:b/>
                            <w:bCs/>
                            <w:spacing w:val="-4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oferenci</w:t>
                        </w:r>
                        <w:r>
                          <w:rPr>
                            <w:b/>
                            <w:bCs/>
                            <w:spacing w:val="-6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oraz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sposób</w:t>
                        </w:r>
                        <w:r>
                          <w:rPr>
                            <w:b/>
                            <w:bCs/>
                            <w:spacing w:val="-6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ich reprezentacji wobec organu administracji publicznej – w przypadku oferty</w:t>
                        </w:r>
                        <w:r>
                          <w:rPr>
                            <w:b/>
                            <w:bCs/>
                            <w:spacing w:val="-11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wspólnej.</w:t>
                        </w:r>
                      </w:p>
                      <w:p w:rsidR="006434AC" w:rsidRDefault="006434AC">
                        <w:pPr>
                          <w:pStyle w:val="Tekstpodstawowy"/>
                          <w:numPr>
                            <w:ilvl w:val="0"/>
                            <w:numId w:val="2"/>
                          </w:numPr>
                          <w:tabs>
                            <w:tab w:val="left" w:pos="641"/>
                          </w:tabs>
                          <w:kinsoku w:val="0"/>
                          <w:overflowPunct w:val="0"/>
                          <w:spacing w:line="252" w:lineRule="auto"/>
                          <w:ind w:right="466" w:hanging="320"/>
                          <w:rPr>
                            <w:b/>
                            <w:bCs/>
                            <w:color w:val="000000"/>
                            <w:w w:val="105"/>
                          </w:rPr>
                        </w:pP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Inne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działania,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które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mogą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mieć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znaczenie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przy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ocenie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oferty,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w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tym</w:t>
                        </w:r>
                        <w:r>
                          <w:rPr>
                            <w:b/>
                            <w:bCs/>
                            <w:spacing w:val="-4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odnoszące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się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do</w:t>
                        </w:r>
                        <w:r>
                          <w:rPr>
                            <w:b/>
                            <w:bCs/>
                            <w:spacing w:val="-4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kalkulacji</w:t>
                        </w:r>
                        <w:r>
                          <w:rPr>
                            <w:b/>
                            <w:bCs/>
                            <w:spacing w:val="-5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przewidywanych kosztów oraz oświadczeń zawartych w sekcji</w:t>
                        </w:r>
                        <w:r>
                          <w:rPr>
                            <w:b/>
                            <w:bCs/>
                            <w:spacing w:val="-1"/>
                            <w:w w:val="10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VII.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434AC" w:rsidRDefault="006434AC">
      <w:pPr>
        <w:pStyle w:val="Tekstpodstawowy"/>
        <w:kinsoku w:val="0"/>
        <w:overflowPunct w:val="0"/>
        <w:rPr>
          <w:b/>
          <w:bCs/>
          <w:sz w:val="20"/>
          <w:szCs w:val="20"/>
        </w:rPr>
      </w:pPr>
    </w:p>
    <w:p w:rsidR="006434AC" w:rsidRDefault="00814F77">
      <w:pPr>
        <w:pStyle w:val="Tekstpodstawowy"/>
        <w:kinsoku w:val="0"/>
        <w:overflowPunct w:val="0"/>
        <w:spacing w:before="7"/>
        <w:rPr>
          <w:b/>
          <w:bCs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1171575</wp:posOffset>
                </wp:positionH>
                <wp:positionV relativeFrom="paragraph">
                  <wp:posOffset>140970</wp:posOffset>
                </wp:positionV>
                <wp:extent cx="1628140" cy="12700"/>
                <wp:effectExtent l="0" t="0" r="0" b="0"/>
                <wp:wrapTopAndBottom/>
                <wp:docPr id="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8140" cy="12700"/>
                        </a:xfrm>
                        <a:custGeom>
                          <a:avLst/>
                          <a:gdLst>
                            <a:gd name="T0" fmla="*/ 0 w 2564"/>
                            <a:gd name="T1" fmla="*/ 0 h 20"/>
                            <a:gd name="T2" fmla="*/ 2563 w 256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64" h="20">
                              <a:moveTo>
                                <a:pt x="0" y="0"/>
                              </a:moveTo>
                              <a:lnTo>
                                <a:pt x="2563" y="0"/>
                              </a:lnTo>
                            </a:path>
                          </a:pathLst>
                        </a:custGeom>
                        <a:noFill/>
                        <a:ln w="678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D25E360" id="Freeform 11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25pt,11.1pt,220.4pt,11.1pt" coordsize="256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" o:allowincell="f" filled="f" strokeweight=".18836mm">
                <v:path arrowok="t" o:connecttype="custom" o:connectlocs="0,0;1627505,0" o:connectangles="0,0"/>
                <w10:wrap type="topAndBottom" anchorx="page"/>
              </v:polyline>
            </w:pict>
          </mc:Fallback>
        </mc:AlternateContent>
      </w:r>
    </w:p>
    <w:p w:rsidR="006434AC" w:rsidRDefault="006434AC">
      <w:pPr>
        <w:pStyle w:val="Tekstpodstawowy"/>
        <w:kinsoku w:val="0"/>
        <w:overflowPunct w:val="0"/>
        <w:spacing w:before="64" w:line="198" w:lineRule="exact"/>
        <w:ind w:left="925"/>
      </w:pPr>
      <w:r>
        <w:rPr>
          <w:position w:val="7"/>
          <w:sz w:val="9"/>
          <w:szCs w:val="9"/>
        </w:rPr>
        <w:t xml:space="preserve">4) </w:t>
      </w:r>
      <w:r>
        <w:t>Tabelę należy rozszerzyć w przypadku realizacji oferty w dłuższym okresie.</w:t>
      </w:r>
    </w:p>
    <w:p w:rsidR="006434AC" w:rsidRDefault="006434AC">
      <w:pPr>
        <w:pStyle w:val="Tekstpodstawowy"/>
        <w:kinsoku w:val="0"/>
        <w:overflowPunct w:val="0"/>
        <w:spacing w:line="195" w:lineRule="exact"/>
        <w:ind w:left="925"/>
      </w:pPr>
      <w:r>
        <w:rPr>
          <w:position w:val="7"/>
          <w:sz w:val="9"/>
          <w:szCs w:val="9"/>
        </w:rPr>
        <w:t xml:space="preserve">5) </w:t>
      </w:r>
      <w:r>
        <w:t>Suma pól 3.1. i 3.2.</w:t>
      </w:r>
    </w:p>
    <w:p w:rsidR="006434AC" w:rsidRDefault="006434AC">
      <w:pPr>
        <w:pStyle w:val="Tekstpodstawowy"/>
        <w:kinsoku w:val="0"/>
        <w:overflowPunct w:val="0"/>
        <w:spacing w:line="195" w:lineRule="exact"/>
        <w:ind w:left="925"/>
      </w:pPr>
      <w:r>
        <w:rPr>
          <w:position w:val="7"/>
          <w:sz w:val="9"/>
          <w:szCs w:val="9"/>
        </w:rPr>
        <w:t xml:space="preserve">6) </w:t>
      </w:r>
      <w:r>
        <w:t xml:space="preserve">Sekcję </w:t>
      </w:r>
      <w:proofErr w:type="spellStart"/>
      <w:r>
        <w:t>V.C</w:t>
      </w:r>
      <w:proofErr w:type="spellEnd"/>
      <w:r>
        <w:t xml:space="preserve"> należy uzupełnić w przypadku oferty wspólnej.</w:t>
      </w:r>
    </w:p>
    <w:p w:rsidR="006434AC" w:rsidRDefault="006434AC">
      <w:pPr>
        <w:pStyle w:val="Tekstpodstawowy"/>
        <w:kinsoku w:val="0"/>
        <w:overflowPunct w:val="0"/>
        <w:spacing w:line="198" w:lineRule="exact"/>
        <w:ind w:left="925"/>
      </w:pPr>
      <w:r>
        <w:rPr>
          <w:position w:val="7"/>
          <w:sz w:val="9"/>
          <w:szCs w:val="9"/>
        </w:rPr>
        <w:t xml:space="preserve">7) </w:t>
      </w:r>
      <w:r>
        <w:t>Tabelę należy rozszerzyć w przypadku realizacji oferty w dłuższym okresie.</w:t>
      </w:r>
    </w:p>
    <w:p w:rsidR="006434AC" w:rsidRDefault="006434AC">
      <w:pPr>
        <w:pStyle w:val="Tekstpodstawowy"/>
        <w:kinsoku w:val="0"/>
        <w:overflowPunct w:val="0"/>
        <w:spacing w:before="9"/>
        <w:ind w:right="939"/>
        <w:jc w:val="right"/>
        <w:rPr>
          <w:w w:val="103"/>
          <w:sz w:val="19"/>
          <w:szCs w:val="19"/>
        </w:rPr>
      </w:pPr>
      <w:r>
        <w:rPr>
          <w:w w:val="103"/>
          <w:sz w:val="19"/>
          <w:szCs w:val="19"/>
        </w:rPr>
        <w:t>4</w:t>
      </w:r>
    </w:p>
    <w:p w:rsidR="006434AC" w:rsidRDefault="006434AC">
      <w:pPr>
        <w:pStyle w:val="Tekstpodstawowy"/>
        <w:kinsoku w:val="0"/>
        <w:overflowPunct w:val="0"/>
        <w:spacing w:before="9"/>
        <w:ind w:right="939"/>
        <w:jc w:val="right"/>
        <w:rPr>
          <w:w w:val="103"/>
          <w:sz w:val="19"/>
          <w:szCs w:val="19"/>
        </w:rPr>
        <w:sectPr w:rsidR="006434AC">
          <w:pgSz w:w="11910" w:h="16840"/>
          <w:pgMar w:top="1340" w:right="920" w:bottom="280" w:left="920" w:header="953" w:footer="0" w:gutter="0"/>
          <w:cols w:space="708"/>
          <w:noEndnote/>
        </w:sectPr>
      </w:pPr>
    </w:p>
    <w:p w:rsidR="006434AC" w:rsidRDefault="006434AC">
      <w:pPr>
        <w:pStyle w:val="Tekstpodstawowy"/>
        <w:kinsoku w:val="0"/>
        <w:overflowPunct w:val="0"/>
        <w:spacing w:before="5" w:after="1"/>
        <w:rPr>
          <w:sz w:val="15"/>
          <w:szCs w:val="15"/>
        </w:rPr>
      </w:pPr>
    </w:p>
    <w:p w:rsidR="006434AC" w:rsidRDefault="00814F77">
      <w:pPr>
        <w:pStyle w:val="Tekstpodstawowy"/>
        <w:kinsoku w:val="0"/>
        <w:overflowPunct w:val="0"/>
        <w:ind w:left="237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c">
            <w:drawing>
              <wp:inline distT="0" distB="0" distL="0" distR="0">
                <wp:extent cx="6096000" cy="1066800"/>
                <wp:effectExtent l="10795" t="8890" r="8255" b="10160"/>
                <wp:docPr id="4" name="Kanw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096000" cy="1066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34AC" w:rsidRPr="003F5AA5" w:rsidRDefault="006434AC" w:rsidP="003F5A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12" o:spid="_x0000_s1032" editas="canvas" style="width:480pt;height:84pt;mso-position-horizontal-relative:char;mso-position-vertical-relative:line" coordsize="60960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width:60960;height:10668;visibility:visible;mso-wrap-style:square">
                  <v:fill o:detectmouseclick="t"/>
                  <v:path o:connecttype="none"/>
                </v:shape>
                <v:shape id="Text Box 14" o:spid="_x0000_s1034" type="#_x0000_t202" style="position:absolute;width:60960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6434AC" w:rsidRPr="003F5AA5" w:rsidRDefault="006434AC" w:rsidP="003F5AA5"/>
                    </w:txbxContent>
                  </v:textbox>
                </v:shape>
                <w10:anchorlock/>
              </v:group>
            </w:pict>
          </mc:Fallback>
        </mc:AlternateContent>
      </w:r>
    </w:p>
    <w:p w:rsidR="006434AC" w:rsidRDefault="006434AC">
      <w:pPr>
        <w:pStyle w:val="Tekstpodstawowy"/>
        <w:kinsoku w:val="0"/>
        <w:overflowPunct w:val="0"/>
        <w:spacing w:before="10"/>
        <w:rPr>
          <w:sz w:val="7"/>
          <w:szCs w:val="7"/>
        </w:rPr>
      </w:pPr>
    </w:p>
    <w:p w:rsidR="006434AC" w:rsidRDefault="006434AC">
      <w:pPr>
        <w:pStyle w:val="Nagwek2"/>
        <w:numPr>
          <w:ilvl w:val="0"/>
          <w:numId w:val="4"/>
        </w:numPr>
        <w:tabs>
          <w:tab w:val="left" w:pos="1548"/>
        </w:tabs>
        <w:kinsoku w:val="0"/>
        <w:overflowPunct w:val="0"/>
        <w:spacing w:before="59"/>
        <w:ind w:left="1547" w:hanging="648"/>
        <w:rPr>
          <w:color w:val="000000"/>
        </w:rPr>
      </w:pPr>
      <w:r>
        <w:t>Oświadczenia</w:t>
      </w:r>
    </w:p>
    <w:p w:rsidR="006434AC" w:rsidRDefault="006434AC">
      <w:pPr>
        <w:pStyle w:val="Tekstpodstawowy"/>
        <w:kinsoku w:val="0"/>
        <w:overflowPunct w:val="0"/>
        <w:spacing w:before="4"/>
        <w:rPr>
          <w:b/>
          <w:bCs/>
        </w:rPr>
      </w:pPr>
    </w:p>
    <w:p w:rsidR="006434AC" w:rsidRDefault="006434AC">
      <w:pPr>
        <w:pStyle w:val="Tekstpodstawowy"/>
        <w:kinsoku w:val="0"/>
        <w:overflowPunct w:val="0"/>
        <w:ind w:left="899"/>
      </w:pPr>
      <w:r>
        <w:t>Oświadczam(-my), że:</w:t>
      </w:r>
    </w:p>
    <w:p w:rsidR="006434AC" w:rsidRDefault="006434AC">
      <w:pPr>
        <w:pStyle w:val="Tekstpodstawowy"/>
        <w:kinsoku w:val="0"/>
        <w:overflowPunct w:val="0"/>
        <w:spacing w:before="7"/>
      </w:pPr>
    </w:p>
    <w:p w:rsidR="006434AC" w:rsidRDefault="006434AC">
      <w:pPr>
        <w:pStyle w:val="Akapitzlist"/>
        <w:numPr>
          <w:ilvl w:val="0"/>
          <w:numId w:val="1"/>
        </w:numPr>
        <w:tabs>
          <w:tab w:val="left" w:pos="1155"/>
        </w:tabs>
        <w:kinsoku w:val="0"/>
        <w:overflowPunct w:val="0"/>
        <w:spacing w:before="0"/>
        <w:ind w:right="877"/>
        <w:rPr>
          <w:sz w:val="16"/>
          <w:szCs w:val="16"/>
        </w:rPr>
      </w:pPr>
      <w:r>
        <w:rPr>
          <w:sz w:val="16"/>
          <w:szCs w:val="16"/>
        </w:rPr>
        <w:t xml:space="preserve">proponowane zadanie publiczne będzie realizowane wyłącznie w zakresie </w:t>
      </w:r>
      <w:proofErr w:type="gramStart"/>
      <w:r>
        <w:rPr>
          <w:sz w:val="16"/>
          <w:szCs w:val="16"/>
        </w:rPr>
        <w:t>działalności  pożytku</w:t>
      </w:r>
      <w:proofErr w:type="gramEnd"/>
      <w:r>
        <w:rPr>
          <w:sz w:val="16"/>
          <w:szCs w:val="16"/>
        </w:rPr>
        <w:t xml:space="preserve">  publicznego oferenta(-</w:t>
      </w:r>
      <w:proofErr w:type="spellStart"/>
      <w:r>
        <w:rPr>
          <w:sz w:val="16"/>
          <w:szCs w:val="16"/>
        </w:rPr>
        <w:t>tów</w:t>
      </w:r>
      <w:proofErr w:type="spellEnd"/>
      <w:r>
        <w:rPr>
          <w:sz w:val="16"/>
          <w:szCs w:val="16"/>
        </w:rPr>
        <w:t>);</w:t>
      </w:r>
    </w:p>
    <w:p w:rsidR="006434AC" w:rsidRDefault="006434AC">
      <w:pPr>
        <w:pStyle w:val="Akapitzlist"/>
        <w:numPr>
          <w:ilvl w:val="0"/>
          <w:numId w:val="1"/>
        </w:numPr>
        <w:tabs>
          <w:tab w:val="left" w:pos="1185"/>
        </w:tabs>
        <w:kinsoku w:val="0"/>
        <w:overflowPunct w:val="0"/>
        <w:ind w:right="871"/>
        <w:rPr>
          <w:sz w:val="16"/>
          <w:szCs w:val="16"/>
        </w:rPr>
      </w:pPr>
      <w:r>
        <w:rPr>
          <w:sz w:val="16"/>
          <w:szCs w:val="16"/>
        </w:rPr>
        <w:t>pobieranie świadczeń pieniężnych będzie się odbywać wyłącznie w ramach prowadzonej odpłatnej działalności pożytku publicznego;</w:t>
      </w:r>
    </w:p>
    <w:p w:rsidR="006434AC" w:rsidRDefault="006434AC">
      <w:pPr>
        <w:pStyle w:val="Akapitzlist"/>
        <w:numPr>
          <w:ilvl w:val="0"/>
          <w:numId w:val="1"/>
        </w:numPr>
        <w:tabs>
          <w:tab w:val="left" w:pos="1155"/>
        </w:tabs>
        <w:kinsoku w:val="0"/>
        <w:overflowPunct w:val="0"/>
        <w:spacing w:before="4"/>
        <w:ind w:right="871"/>
        <w:rPr>
          <w:sz w:val="16"/>
          <w:szCs w:val="16"/>
        </w:rPr>
      </w:pPr>
      <w:r>
        <w:rPr>
          <w:sz w:val="16"/>
          <w:szCs w:val="16"/>
        </w:rPr>
        <w:t>oferent* / oferenci* składający niniejszą ofertę nie zalega(-</w:t>
      </w:r>
      <w:proofErr w:type="gramStart"/>
      <w:r>
        <w:rPr>
          <w:sz w:val="16"/>
          <w:szCs w:val="16"/>
        </w:rPr>
        <w:t>ją)*</w:t>
      </w:r>
      <w:proofErr w:type="gramEnd"/>
      <w:r>
        <w:rPr>
          <w:sz w:val="16"/>
          <w:szCs w:val="16"/>
        </w:rPr>
        <w:t xml:space="preserve"> / zalega(-ją)* z opłacaniem należności z tytułu zobowiązań podatkowych;</w:t>
      </w:r>
    </w:p>
    <w:p w:rsidR="006434AC" w:rsidRDefault="006434AC">
      <w:pPr>
        <w:pStyle w:val="Akapitzlist"/>
        <w:numPr>
          <w:ilvl w:val="0"/>
          <w:numId w:val="1"/>
        </w:numPr>
        <w:tabs>
          <w:tab w:val="left" w:pos="1081"/>
        </w:tabs>
        <w:kinsoku w:val="0"/>
        <w:overflowPunct w:val="0"/>
        <w:ind w:right="875"/>
        <w:rPr>
          <w:sz w:val="16"/>
          <w:szCs w:val="16"/>
        </w:rPr>
      </w:pPr>
      <w:r>
        <w:rPr>
          <w:sz w:val="16"/>
          <w:szCs w:val="16"/>
        </w:rPr>
        <w:t>oferent* / oferenci* składający niniejszą ofertę nie zalega(-</w:t>
      </w:r>
      <w:proofErr w:type="gramStart"/>
      <w:r>
        <w:rPr>
          <w:sz w:val="16"/>
          <w:szCs w:val="16"/>
        </w:rPr>
        <w:t>ją)*</w:t>
      </w:r>
      <w:proofErr w:type="gramEnd"/>
      <w:r>
        <w:rPr>
          <w:sz w:val="16"/>
          <w:szCs w:val="16"/>
        </w:rPr>
        <w:t xml:space="preserve"> / zalega(-ją)* z opłacaniem należności z tytułu składek na ubezpieczenia społeczne;</w:t>
      </w:r>
    </w:p>
    <w:p w:rsidR="006434AC" w:rsidRDefault="006434AC">
      <w:pPr>
        <w:pStyle w:val="Akapitzlist"/>
        <w:numPr>
          <w:ilvl w:val="0"/>
          <w:numId w:val="1"/>
        </w:numPr>
        <w:tabs>
          <w:tab w:val="left" w:pos="1155"/>
        </w:tabs>
        <w:kinsoku w:val="0"/>
        <w:overflowPunct w:val="0"/>
        <w:rPr>
          <w:sz w:val="16"/>
          <w:szCs w:val="16"/>
        </w:rPr>
      </w:pPr>
      <w:r>
        <w:rPr>
          <w:sz w:val="16"/>
          <w:szCs w:val="16"/>
        </w:rPr>
        <w:t>dane zawarte w części II niniejszej oferty są zgodne z Krajowym Rejestrem Sądowym* / właściwą</w:t>
      </w:r>
      <w:r>
        <w:rPr>
          <w:spacing w:val="12"/>
          <w:sz w:val="16"/>
          <w:szCs w:val="16"/>
        </w:rPr>
        <w:t xml:space="preserve"> </w:t>
      </w:r>
      <w:r>
        <w:rPr>
          <w:sz w:val="16"/>
          <w:szCs w:val="16"/>
        </w:rPr>
        <w:t>ewidencją*;</w:t>
      </w:r>
    </w:p>
    <w:p w:rsidR="006434AC" w:rsidRDefault="006434AC">
      <w:pPr>
        <w:pStyle w:val="Akapitzlist"/>
        <w:numPr>
          <w:ilvl w:val="0"/>
          <w:numId w:val="1"/>
        </w:numPr>
        <w:tabs>
          <w:tab w:val="left" w:pos="1155"/>
        </w:tabs>
        <w:kinsoku w:val="0"/>
        <w:overflowPunct w:val="0"/>
        <w:spacing w:before="3"/>
        <w:ind w:right="875"/>
        <w:rPr>
          <w:sz w:val="16"/>
          <w:szCs w:val="16"/>
        </w:rPr>
      </w:pPr>
      <w:r>
        <w:rPr>
          <w:sz w:val="16"/>
          <w:szCs w:val="16"/>
        </w:rPr>
        <w:t>wszystkie    informacje    podane     w    ofercie    oraz    załącznikach    są    zgodne    z     aktualnym     stanem     prawnym      i faktycznym;</w:t>
      </w:r>
    </w:p>
    <w:p w:rsidR="006434AC" w:rsidRDefault="006434AC">
      <w:pPr>
        <w:pStyle w:val="Akapitzlist"/>
        <w:numPr>
          <w:ilvl w:val="0"/>
          <w:numId w:val="1"/>
        </w:numPr>
        <w:tabs>
          <w:tab w:val="left" w:pos="1155"/>
        </w:tabs>
        <w:kinsoku w:val="0"/>
        <w:overflowPunct w:val="0"/>
        <w:spacing w:line="242" w:lineRule="auto"/>
        <w:ind w:right="872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w     zakresie      związanym      z      otwartym      konkursem      </w:t>
      </w:r>
      <w:proofErr w:type="gramStart"/>
      <w:r>
        <w:rPr>
          <w:sz w:val="16"/>
          <w:szCs w:val="16"/>
        </w:rPr>
        <w:t xml:space="preserve">ofert,   </w:t>
      </w:r>
      <w:proofErr w:type="gramEnd"/>
      <w:r>
        <w:rPr>
          <w:sz w:val="16"/>
          <w:szCs w:val="16"/>
        </w:rPr>
        <w:t xml:space="preserve">   w      tym      z      gromadzeniem,      przetwarzaniem i przekazywaniem danych osobowych, a także wprowadzaniem ich do systemów informatycznych, osoby, których dotyczą te dane, złożyły stosowne oświadczenia zgodnie z przepisami o ochronie danych</w:t>
      </w:r>
      <w:r>
        <w:rPr>
          <w:spacing w:val="7"/>
          <w:sz w:val="16"/>
          <w:szCs w:val="16"/>
        </w:rPr>
        <w:t xml:space="preserve"> </w:t>
      </w:r>
      <w:r>
        <w:rPr>
          <w:sz w:val="16"/>
          <w:szCs w:val="16"/>
        </w:rPr>
        <w:t>osobowych.</w:t>
      </w:r>
    </w:p>
    <w:p w:rsidR="006434AC" w:rsidRDefault="006434AC">
      <w:pPr>
        <w:pStyle w:val="Tekstpodstawowy"/>
        <w:kinsoku w:val="0"/>
        <w:overflowPunct w:val="0"/>
      </w:pPr>
    </w:p>
    <w:p w:rsidR="006434AC" w:rsidRDefault="006434AC">
      <w:pPr>
        <w:pStyle w:val="Tekstpodstawowy"/>
        <w:kinsoku w:val="0"/>
        <w:overflowPunct w:val="0"/>
        <w:spacing w:before="2"/>
        <w:rPr>
          <w:sz w:val="18"/>
          <w:szCs w:val="18"/>
        </w:rPr>
      </w:pPr>
    </w:p>
    <w:p w:rsidR="006434AC" w:rsidRDefault="006434AC">
      <w:pPr>
        <w:pStyle w:val="Nagwek4"/>
        <w:tabs>
          <w:tab w:val="left" w:pos="6134"/>
        </w:tabs>
        <w:kinsoku w:val="0"/>
        <w:overflowPunct w:val="0"/>
      </w:pPr>
      <w:r>
        <w:t>.................................................................</w:t>
      </w:r>
      <w:r>
        <w:tab/>
        <w:t>Data</w:t>
      </w:r>
      <w:r>
        <w:rPr>
          <w:spacing w:val="-1"/>
        </w:rPr>
        <w:t xml:space="preserve"> </w:t>
      </w:r>
      <w:r>
        <w:t>........................................................</w:t>
      </w:r>
    </w:p>
    <w:p w:rsidR="006434AC" w:rsidRDefault="006434AC">
      <w:pPr>
        <w:pStyle w:val="Tekstpodstawowy"/>
        <w:kinsoku w:val="0"/>
        <w:overflowPunct w:val="0"/>
        <w:spacing w:line="219" w:lineRule="exact"/>
        <w:ind w:left="899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</w:t>
      </w:r>
    </w:p>
    <w:p w:rsidR="006434AC" w:rsidRDefault="006434AC">
      <w:pPr>
        <w:pStyle w:val="Tekstpodstawowy"/>
        <w:kinsoku w:val="0"/>
        <w:overflowPunct w:val="0"/>
        <w:spacing w:before="1"/>
        <w:ind w:left="899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</w:t>
      </w:r>
    </w:p>
    <w:p w:rsidR="006434AC" w:rsidRDefault="006434AC">
      <w:pPr>
        <w:pStyle w:val="Tekstpodstawowy"/>
        <w:kinsoku w:val="0"/>
        <w:overflowPunct w:val="0"/>
        <w:spacing w:before="4"/>
        <w:ind w:left="899"/>
        <w:rPr>
          <w:w w:val="105"/>
          <w:sz w:val="14"/>
          <w:szCs w:val="14"/>
        </w:rPr>
      </w:pPr>
      <w:r>
        <w:rPr>
          <w:w w:val="105"/>
          <w:sz w:val="14"/>
          <w:szCs w:val="14"/>
        </w:rPr>
        <w:t>(podpis osoby upoważnionej lub podpisy</w:t>
      </w:r>
    </w:p>
    <w:p w:rsidR="006434AC" w:rsidRDefault="006434AC">
      <w:pPr>
        <w:pStyle w:val="Tekstpodstawowy"/>
        <w:kinsoku w:val="0"/>
        <w:overflowPunct w:val="0"/>
        <w:spacing w:before="4" w:line="249" w:lineRule="auto"/>
        <w:ind w:left="899" w:right="6384"/>
        <w:rPr>
          <w:w w:val="105"/>
          <w:sz w:val="14"/>
          <w:szCs w:val="14"/>
        </w:rPr>
      </w:pPr>
      <w:r>
        <w:rPr>
          <w:w w:val="105"/>
          <w:sz w:val="14"/>
          <w:szCs w:val="14"/>
        </w:rPr>
        <w:t>osób upoważnionych do składania oświadczeń woli w imieniu oferentów)</w:t>
      </w: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spacing w:before="11"/>
        <w:rPr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spacing w:before="59"/>
        <w:ind w:right="872"/>
        <w:jc w:val="right"/>
        <w:rPr>
          <w:w w:val="99"/>
          <w:sz w:val="20"/>
          <w:szCs w:val="20"/>
        </w:rPr>
      </w:pPr>
      <w:r>
        <w:rPr>
          <w:w w:val="99"/>
          <w:sz w:val="20"/>
          <w:szCs w:val="20"/>
        </w:rPr>
        <w:t>5</w:t>
      </w:r>
    </w:p>
    <w:p w:rsidR="006434AC" w:rsidRDefault="006434AC">
      <w:pPr>
        <w:pStyle w:val="Tekstpodstawowy"/>
        <w:kinsoku w:val="0"/>
        <w:overflowPunct w:val="0"/>
        <w:spacing w:before="59"/>
        <w:ind w:right="872"/>
        <w:jc w:val="right"/>
        <w:rPr>
          <w:w w:val="99"/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spacing w:before="59"/>
        <w:ind w:right="872"/>
        <w:jc w:val="right"/>
        <w:rPr>
          <w:w w:val="99"/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spacing w:before="59"/>
        <w:ind w:right="872"/>
        <w:jc w:val="right"/>
        <w:rPr>
          <w:w w:val="99"/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spacing w:before="59"/>
        <w:ind w:right="872"/>
        <w:jc w:val="right"/>
        <w:rPr>
          <w:w w:val="99"/>
          <w:sz w:val="20"/>
          <w:szCs w:val="20"/>
        </w:rPr>
      </w:pPr>
    </w:p>
    <w:p w:rsidR="006434AC" w:rsidRDefault="006434AC">
      <w:pPr>
        <w:pStyle w:val="Tekstpodstawowy"/>
        <w:kinsoku w:val="0"/>
        <w:overflowPunct w:val="0"/>
        <w:spacing w:before="59"/>
        <w:ind w:right="872"/>
        <w:jc w:val="right"/>
        <w:rPr>
          <w:w w:val="99"/>
          <w:sz w:val="20"/>
          <w:szCs w:val="20"/>
        </w:rPr>
      </w:pPr>
    </w:p>
    <w:sectPr w:rsidR="006434AC" w:rsidSect="006434AC">
      <w:pgSz w:w="11910" w:h="16840"/>
      <w:pgMar w:top="1340" w:right="920" w:bottom="280" w:left="920" w:header="953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0DD" w:rsidRDefault="00D650DD">
      <w:r>
        <w:separator/>
      </w:r>
    </w:p>
  </w:endnote>
  <w:endnote w:type="continuationSeparator" w:id="0">
    <w:p w:rsidR="00D650DD" w:rsidRDefault="00D6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0DD" w:rsidRDefault="00D650DD">
      <w:r>
        <w:separator/>
      </w:r>
    </w:p>
  </w:footnote>
  <w:footnote w:type="continuationSeparator" w:id="0">
    <w:p w:rsidR="00D650DD" w:rsidRDefault="00D65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4AC" w:rsidRDefault="006434AC">
    <w:pPr>
      <w:pStyle w:val="Tekstpodstawowy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1094" w:hanging="152"/>
      </w:pPr>
      <w:rPr>
        <w:rFonts w:cs="Times New Roman"/>
        <w:b/>
        <w:bCs/>
        <w:spacing w:val="0"/>
        <w:w w:val="99"/>
      </w:rPr>
    </w:lvl>
    <w:lvl w:ilvl="1">
      <w:numFmt w:val="bullet"/>
      <w:lvlText w:val="•"/>
      <w:lvlJc w:val="left"/>
      <w:pPr>
        <w:ind w:left="1996" w:hanging="152"/>
      </w:pPr>
    </w:lvl>
    <w:lvl w:ilvl="2">
      <w:numFmt w:val="bullet"/>
      <w:lvlText w:val="•"/>
      <w:lvlJc w:val="left"/>
      <w:pPr>
        <w:ind w:left="2893" w:hanging="152"/>
      </w:pPr>
    </w:lvl>
    <w:lvl w:ilvl="3">
      <w:numFmt w:val="bullet"/>
      <w:lvlText w:val="•"/>
      <w:lvlJc w:val="left"/>
      <w:pPr>
        <w:ind w:left="3789" w:hanging="152"/>
      </w:pPr>
    </w:lvl>
    <w:lvl w:ilvl="4">
      <w:numFmt w:val="bullet"/>
      <w:lvlText w:val="•"/>
      <w:lvlJc w:val="left"/>
      <w:pPr>
        <w:ind w:left="4686" w:hanging="152"/>
      </w:pPr>
    </w:lvl>
    <w:lvl w:ilvl="5">
      <w:numFmt w:val="bullet"/>
      <w:lvlText w:val="•"/>
      <w:lvlJc w:val="left"/>
      <w:pPr>
        <w:ind w:left="5582" w:hanging="152"/>
      </w:pPr>
    </w:lvl>
    <w:lvl w:ilvl="6">
      <w:numFmt w:val="bullet"/>
      <w:lvlText w:val="•"/>
      <w:lvlJc w:val="left"/>
      <w:pPr>
        <w:ind w:left="6479" w:hanging="152"/>
      </w:pPr>
    </w:lvl>
    <w:lvl w:ilvl="7">
      <w:numFmt w:val="bullet"/>
      <w:lvlText w:val="•"/>
      <w:lvlJc w:val="left"/>
      <w:pPr>
        <w:ind w:left="7375" w:hanging="152"/>
      </w:pPr>
    </w:lvl>
    <w:lvl w:ilvl="8">
      <w:numFmt w:val="bullet"/>
      <w:lvlText w:val="•"/>
      <w:lvlJc w:val="left"/>
      <w:pPr>
        <w:ind w:left="8272" w:hanging="152"/>
      </w:pPr>
    </w:lvl>
  </w:abstractNum>
  <w:abstractNum w:abstractNumId="1" w15:restartNumberingAfterBreak="0">
    <w:nsid w:val="00000403"/>
    <w:multiLevelType w:val="multilevel"/>
    <w:tmpl w:val="00000886"/>
    <w:lvl w:ilvl="0">
      <w:start w:val="5"/>
      <w:numFmt w:val="decimal"/>
      <w:lvlText w:val="%1."/>
      <w:lvlJc w:val="left"/>
      <w:pPr>
        <w:ind w:left="310" w:hanging="180"/>
      </w:pPr>
      <w:rPr>
        <w:rFonts w:ascii="Calibri" w:hAnsi="Calibri" w:cs="Calibri"/>
        <w:b/>
        <w:bCs/>
        <w:spacing w:val="-1"/>
        <w:w w:val="99"/>
        <w:sz w:val="18"/>
        <w:szCs w:val="18"/>
      </w:rPr>
    </w:lvl>
    <w:lvl w:ilvl="1">
      <w:start w:val="1"/>
      <w:numFmt w:val="decimal"/>
      <w:lvlText w:val="%2)"/>
      <w:lvlJc w:val="left"/>
      <w:pPr>
        <w:ind w:left="748" w:hanging="325"/>
      </w:pPr>
      <w:rPr>
        <w:rFonts w:ascii="Calibri" w:hAnsi="Calibri" w:cs="Calibri"/>
        <w:b w:val="0"/>
        <w:bCs w:val="0"/>
        <w:spacing w:val="-1"/>
        <w:w w:val="99"/>
        <w:sz w:val="18"/>
        <w:szCs w:val="18"/>
      </w:rPr>
    </w:lvl>
    <w:lvl w:ilvl="2">
      <w:numFmt w:val="bullet"/>
      <w:lvlText w:val="•"/>
      <w:lvlJc w:val="left"/>
      <w:pPr>
        <w:ind w:left="1734" w:hanging="325"/>
      </w:pPr>
    </w:lvl>
    <w:lvl w:ilvl="3">
      <w:numFmt w:val="bullet"/>
      <w:lvlText w:val="•"/>
      <w:lvlJc w:val="left"/>
      <w:pPr>
        <w:ind w:left="2728" w:hanging="325"/>
      </w:pPr>
    </w:lvl>
    <w:lvl w:ilvl="4">
      <w:numFmt w:val="bullet"/>
      <w:lvlText w:val="•"/>
      <w:lvlJc w:val="left"/>
      <w:pPr>
        <w:ind w:left="3722" w:hanging="325"/>
      </w:pPr>
    </w:lvl>
    <w:lvl w:ilvl="5">
      <w:numFmt w:val="bullet"/>
      <w:lvlText w:val="•"/>
      <w:lvlJc w:val="left"/>
      <w:pPr>
        <w:ind w:left="4716" w:hanging="325"/>
      </w:pPr>
    </w:lvl>
    <w:lvl w:ilvl="6">
      <w:numFmt w:val="bullet"/>
      <w:lvlText w:val="•"/>
      <w:lvlJc w:val="left"/>
      <w:pPr>
        <w:ind w:left="5710" w:hanging="325"/>
      </w:pPr>
    </w:lvl>
    <w:lvl w:ilvl="7">
      <w:numFmt w:val="bullet"/>
      <w:lvlText w:val="•"/>
      <w:lvlJc w:val="left"/>
      <w:pPr>
        <w:ind w:left="6704" w:hanging="325"/>
      </w:pPr>
    </w:lvl>
    <w:lvl w:ilvl="8">
      <w:numFmt w:val="bullet"/>
      <w:lvlText w:val="•"/>
      <w:lvlJc w:val="left"/>
      <w:pPr>
        <w:ind w:left="7698" w:hanging="325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640" w:hanging="321"/>
      </w:pPr>
      <w:rPr>
        <w:rFonts w:cs="Times New Roman"/>
        <w:b/>
        <w:bCs/>
        <w:spacing w:val="-1"/>
        <w:w w:val="104"/>
      </w:rPr>
    </w:lvl>
    <w:lvl w:ilvl="1">
      <w:numFmt w:val="bullet"/>
      <w:lvlText w:val="•"/>
      <w:lvlJc w:val="left"/>
      <w:pPr>
        <w:ind w:left="1521" w:hanging="321"/>
      </w:pPr>
    </w:lvl>
    <w:lvl w:ilvl="2">
      <w:numFmt w:val="bullet"/>
      <w:lvlText w:val="•"/>
      <w:lvlJc w:val="left"/>
      <w:pPr>
        <w:ind w:left="2403" w:hanging="321"/>
      </w:pPr>
    </w:lvl>
    <w:lvl w:ilvl="3">
      <w:numFmt w:val="bullet"/>
      <w:lvlText w:val="•"/>
      <w:lvlJc w:val="left"/>
      <w:pPr>
        <w:ind w:left="3285" w:hanging="321"/>
      </w:pPr>
    </w:lvl>
    <w:lvl w:ilvl="4">
      <w:numFmt w:val="bullet"/>
      <w:lvlText w:val="•"/>
      <w:lvlJc w:val="left"/>
      <w:pPr>
        <w:ind w:left="4167" w:hanging="321"/>
      </w:pPr>
    </w:lvl>
    <w:lvl w:ilvl="5">
      <w:numFmt w:val="bullet"/>
      <w:lvlText w:val="•"/>
      <w:lvlJc w:val="left"/>
      <w:pPr>
        <w:ind w:left="5049" w:hanging="321"/>
      </w:pPr>
    </w:lvl>
    <w:lvl w:ilvl="6">
      <w:numFmt w:val="bullet"/>
      <w:lvlText w:val="•"/>
      <w:lvlJc w:val="left"/>
      <w:pPr>
        <w:ind w:left="5930" w:hanging="321"/>
      </w:pPr>
    </w:lvl>
    <w:lvl w:ilvl="7">
      <w:numFmt w:val="bullet"/>
      <w:lvlText w:val="•"/>
      <w:lvlJc w:val="left"/>
      <w:pPr>
        <w:ind w:left="6812" w:hanging="321"/>
      </w:pPr>
    </w:lvl>
    <w:lvl w:ilvl="8">
      <w:numFmt w:val="bullet"/>
      <w:lvlText w:val="•"/>
      <w:lvlJc w:val="left"/>
      <w:pPr>
        <w:ind w:left="7694" w:hanging="321"/>
      </w:pPr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1154" w:hanging="255"/>
      </w:pPr>
      <w:rPr>
        <w:rFonts w:ascii="Calibri" w:hAnsi="Calibri" w:cs="Calibri"/>
        <w:b w:val="0"/>
        <w:bCs w:val="0"/>
        <w:w w:val="101"/>
        <w:sz w:val="16"/>
        <w:szCs w:val="16"/>
      </w:rPr>
    </w:lvl>
    <w:lvl w:ilvl="1">
      <w:numFmt w:val="bullet"/>
      <w:lvlText w:val="•"/>
      <w:lvlJc w:val="left"/>
      <w:pPr>
        <w:ind w:left="2050" w:hanging="255"/>
      </w:pPr>
    </w:lvl>
    <w:lvl w:ilvl="2">
      <w:numFmt w:val="bullet"/>
      <w:lvlText w:val="•"/>
      <w:lvlJc w:val="left"/>
      <w:pPr>
        <w:ind w:left="2941" w:hanging="255"/>
      </w:pPr>
    </w:lvl>
    <w:lvl w:ilvl="3">
      <w:numFmt w:val="bullet"/>
      <w:lvlText w:val="•"/>
      <w:lvlJc w:val="left"/>
      <w:pPr>
        <w:ind w:left="3831" w:hanging="255"/>
      </w:pPr>
    </w:lvl>
    <w:lvl w:ilvl="4">
      <w:numFmt w:val="bullet"/>
      <w:lvlText w:val="•"/>
      <w:lvlJc w:val="left"/>
      <w:pPr>
        <w:ind w:left="4722" w:hanging="255"/>
      </w:pPr>
    </w:lvl>
    <w:lvl w:ilvl="5">
      <w:numFmt w:val="bullet"/>
      <w:lvlText w:val="•"/>
      <w:lvlJc w:val="left"/>
      <w:pPr>
        <w:ind w:left="5612" w:hanging="255"/>
      </w:pPr>
    </w:lvl>
    <w:lvl w:ilvl="6">
      <w:numFmt w:val="bullet"/>
      <w:lvlText w:val="•"/>
      <w:lvlJc w:val="left"/>
      <w:pPr>
        <w:ind w:left="6503" w:hanging="255"/>
      </w:pPr>
    </w:lvl>
    <w:lvl w:ilvl="7">
      <w:numFmt w:val="bullet"/>
      <w:lvlText w:val="•"/>
      <w:lvlJc w:val="left"/>
      <w:pPr>
        <w:ind w:left="7393" w:hanging="255"/>
      </w:pPr>
    </w:lvl>
    <w:lvl w:ilvl="8">
      <w:numFmt w:val="bullet"/>
      <w:lvlText w:val="•"/>
      <w:lvlJc w:val="left"/>
      <w:pPr>
        <w:ind w:left="8284" w:hanging="255"/>
      </w:pPr>
    </w:lvl>
  </w:abstractNum>
  <w:abstractNum w:abstractNumId="4" w15:restartNumberingAfterBreak="0">
    <w:nsid w:val="0A4816E3"/>
    <w:multiLevelType w:val="hybridMultilevel"/>
    <w:tmpl w:val="FFFFFFFF"/>
    <w:lvl w:ilvl="0" w:tplc="7688C288">
      <w:start w:val="26"/>
      <w:numFmt w:val="decimal"/>
      <w:lvlText w:val="%1)"/>
      <w:lvlJc w:val="left"/>
      <w:pPr>
        <w:ind w:hanging="221"/>
      </w:pPr>
      <w:rPr>
        <w:rFonts w:ascii="Calibri" w:eastAsia="Times New Roman" w:hAnsi="Calibri" w:cs="Times New Roman" w:hint="default"/>
        <w:spacing w:val="-1"/>
        <w:w w:val="99"/>
        <w:position w:val="10"/>
        <w:sz w:val="13"/>
        <w:szCs w:val="13"/>
      </w:rPr>
    </w:lvl>
    <w:lvl w:ilvl="1" w:tplc="93E8985A">
      <w:start w:val="1"/>
      <w:numFmt w:val="bullet"/>
      <w:lvlText w:val="•"/>
      <w:lvlJc w:val="left"/>
      <w:rPr>
        <w:rFonts w:hint="default"/>
      </w:rPr>
    </w:lvl>
    <w:lvl w:ilvl="2" w:tplc="60D0A004">
      <w:start w:val="1"/>
      <w:numFmt w:val="bullet"/>
      <w:lvlText w:val="•"/>
      <w:lvlJc w:val="left"/>
      <w:rPr>
        <w:rFonts w:hint="default"/>
      </w:rPr>
    </w:lvl>
    <w:lvl w:ilvl="3" w:tplc="4454CC34">
      <w:start w:val="1"/>
      <w:numFmt w:val="bullet"/>
      <w:lvlText w:val="•"/>
      <w:lvlJc w:val="left"/>
      <w:rPr>
        <w:rFonts w:hint="default"/>
      </w:rPr>
    </w:lvl>
    <w:lvl w:ilvl="4" w:tplc="876A7728">
      <w:start w:val="1"/>
      <w:numFmt w:val="bullet"/>
      <w:lvlText w:val="•"/>
      <w:lvlJc w:val="left"/>
      <w:rPr>
        <w:rFonts w:hint="default"/>
      </w:rPr>
    </w:lvl>
    <w:lvl w:ilvl="5" w:tplc="CD9EC280">
      <w:start w:val="1"/>
      <w:numFmt w:val="bullet"/>
      <w:lvlText w:val="•"/>
      <w:lvlJc w:val="left"/>
      <w:rPr>
        <w:rFonts w:hint="default"/>
      </w:rPr>
    </w:lvl>
    <w:lvl w:ilvl="6" w:tplc="45C05F22">
      <w:start w:val="1"/>
      <w:numFmt w:val="bullet"/>
      <w:lvlText w:val="•"/>
      <w:lvlJc w:val="left"/>
      <w:rPr>
        <w:rFonts w:hint="default"/>
      </w:rPr>
    </w:lvl>
    <w:lvl w:ilvl="7" w:tplc="1A00EEEA">
      <w:start w:val="1"/>
      <w:numFmt w:val="bullet"/>
      <w:lvlText w:val="•"/>
      <w:lvlJc w:val="left"/>
      <w:rPr>
        <w:rFonts w:hint="default"/>
      </w:rPr>
    </w:lvl>
    <w:lvl w:ilvl="8" w:tplc="3DC8B1A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0BB54DB7"/>
    <w:multiLevelType w:val="multilevel"/>
    <w:tmpl w:val="E638A6FA"/>
    <w:lvl w:ilvl="0">
      <w:start w:val="1"/>
      <w:numFmt w:val="decimal"/>
      <w:lvlText w:val="%1"/>
      <w:lvlJc w:val="left"/>
      <w:pPr>
        <w:ind w:hanging="3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hanging="348"/>
      </w:pPr>
      <w:rPr>
        <w:rFonts w:ascii="Calibri" w:eastAsia="Times New Roman" w:hAnsi="Calibri" w:cs="Times New Roman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3CC35D4"/>
    <w:multiLevelType w:val="hybridMultilevel"/>
    <w:tmpl w:val="FFFFFFFF"/>
    <w:lvl w:ilvl="0" w:tplc="7C3A45D2">
      <w:start w:val="20"/>
      <w:numFmt w:val="decimal"/>
      <w:lvlText w:val="%1)"/>
      <w:lvlJc w:val="left"/>
      <w:pPr>
        <w:ind w:hanging="209"/>
      </w:pPr>
      <w:rPr>
        <w:rFonts w:ascii="Calibri" w:eastAsia="Times New Roman" w:hAnsi="Calibri" w:cs="Times New Roman" w:hint="default"/>
        <w:spacing w:val="-1"/>
        <w:w w:val="99"/>
        <w:position w:val="9"/>
        <w:sz w:val="12"/>
        <w:szCs w:val="12"/>
      </w:rPr>
    </w:lvl>
    <w:lvl w:ilvl="1" w:tplc="E5EE768C">
      <w:start w:val="1"/>
      <w:numFmt w:val="bullet"/>
      <w:lvlText w:val="•"/>
      <w:lvlJc w:val="left"/>
      <w:rPr>
        <w:rFonts w:hint="default"/>
      </w:rPr>
    </w:lvl>
    <w:lvl w:ilvl="2" w:tplc="5C26B69A">
      <w:start w:val="1"/>
      <w:numFmt w:val="bullet"/>
      <w:lvlText w:val="•"/>
      <w:lvlJc w:val="left"/>
      <w:rPr>
        <w:rFonts w:hint="default"/>
      </w:rPr>
    </w:lvl>
    <w:lvl w:ilvl="3" w:tplc="B94654D4">
      <w:start w:val="1"/>
      <w:numFmt w:val="bullet"/>
      <w:lvlText w:val="•"/>
      <w:lvlJc w:val="left"/>
      <w:rPr>
        <w:rFonts w:hint="default"/>
      </w:rPr>
    </w:lvl>
    <w:lvl w:ilvl="4" w:tplc="DF429622">
      <w:start w:val="1"/>
      <w:numFmt w:val="bullet"/>
      <w:lvlText w:val="•"/>
      <w:lvlJc w:val="left"/>
      <w:rPr>
        <w:rFonts w:hint="default"/>
      </w:rPr>
    </w:lvl>
    <w:lvl w:ilvl="5" w:tplc="0928A5C6">
      <w:start w:val="1"/>
      <w:numFmt w:val="bullet"/>
      <w:lvlText w:val="•"/>
      <w:lvlJc w:val="left"/>
      <w:rPr>
        <w:rFonts w:hint="default"/>
      </w:rPr>
    </w:lvl>
    <w:lvl w:ilvl="6" w:tplc="2A323B94">
      <w:start w:val="1"/>
      <w:numFmt w:val="bullet"/>
      <w:lvlText w:val="•"/>
      <w:lvlJc w:val="left"/>
      <w:rPr>
        <w:rFonts w:hint="default"/>
      </w:rPr>
    </w:lvl>
    <w:lvl w:ilvl="7" w:tplc="EF8A4244">
      <w:start w:val="1"/>
      <w:numFmt w:val="bullet"/>
      <w:lvlText w:val="•"/>
      <w:lvlJc w:val="left"/>
      <w:rPr>
        <w:rFonts w:hint="default"/>
      </w:rPr>
    </w:lvl>
    <w:lvl w:ilvl="8" w:tplc="B3D6C65A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0725063"/>
    <w:multiLevelType w:val="hybridMultilevel"/>
    <w:tmpl w:val="FFFFFFFF"/>
    <w:lvl w:ilvl="0" w:tplc="5FEEAF82">
      <w:start w:val="1"/>
      <w:numFmt w:val="decimal"/>
      <w:lvlText w:val="%1."/>
      <w:lvlJc w:val="left"/>
      <w:pPr>
        <w:ind w:hanging="200"/>
      </w:pPr>
      <w:rPr>
        <w:rFonts w:ascii="Calibri" w:eastAsia="Times New Roman" w:hAnsi="Calibri" w:cs="Times New Roman" w:hint="default"/>
        <w:b/>
        <w:bCs/>
        <w:spacing w:val="-1"/>
        <w:w w:val="99"/>
        <w:sz w:val="20"/>
        <w:szCs w:val="20"/>
      </w:rPr>
    </w:lvl>
    <w:lvl w:ilvl="1" w:tplc="8110A6A4">
      <w:start w:val="1"/>
      <w:numFmt w:val="bullet"/>
      <w:lvlText w:val="•"/>
      <w:lvlJc w:val="left"/>
      <w:rPr>
        <w:rFonts w:hint="default"/>
      </w:rPr>
    </w:lvl>
    <w:lvl w:ilvl="2" w:tplc="69E286EA">
      <w:start w:val="1"/>
      <w:numFmt w:val="bullet"/>
      <w:lvlText w:val="•"/>
      <w:lvlJc w:val="left"/>
      <w:rPr>
        <w:rFonts w:hint="default"/>
      </w:rPr>
    </w:lvl>
    <w:lvl w:ilvl="3" w:tplc="46F6AB5C">
      <w:start w:val="1"/>
      <w:numFmt w:val="bullet"/>
      <w:lvlText w:val="•"/>
      <w:lvlJc w:val="left"/>
      <w:rPr>
        <w:rFonts w:hint="default"/>
      </w:rPr>
    </w:lvl>
    <w:lvl w:ilvl="4" w:tplc="81AE53FC">
      <w:start w:val="1"/>
      <w:numFmt w:val="bullet"/>
      <w:lvlText w:val="•"/>
      <w:lvlJc w:val="left"/>
      <w:rPr>
        <w:rFonts w:hint="default"/>
      </w:rPr>
    </w:lvl>
    <w:lvl w:ilvl="5" w:tplc="63FE717C">
      <w:start w:val="1"/>
      <w:numFmt w:val="bullet"/>
      <w:lvlText w:val="•"/>
      <w:lvlJc w:val="left"/>
      <w:rPr>
        <w:rFonts w:hint="default"/>
      </w:rPr>
    </w:lvl>
    <w:lvl w:ilvl="6" w:tplc="109C8998">
      <w:start w:val="1"/>
      <w:numFmt w:val="bullet"/>
      <w:lvlText w:val="•"/>
      <w:lvlJc w:val="left"/>
      <w:rPr>
        <w:rFonts w:hint="default"/>
      </w:rPr>
    </w:lvl>
    <w:lvl w:ilvl="7" w:tplc="1D54A680">
      <w:start w:val="1"/>
      <w:numFmt w:val="bullet"/>
      <w:lvlText w:val="•"/>
      <w:lvlJc w:val="left"/>
      <w:rPr>
        <w:rFonts w:hint="default"/>
      </w:rPr>
    </w:lvl>
    <w:lvl w:ilvl="8" w:tplc="296C80D4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0C24013"/>
    <w:multiLevelType w:val="hybridMultilevel"/>
    <w:tmpl w:val="FFFFFFFF"/>
    <w:lvl w:ilvl="0" w:tplc="8E9ED2D2">
      <w:start w:val="1"/>
      <w:numFmt w:val="lowerLetter"/>
      <w:lvlText w:val="%1)"/>
      <w:lvlJc w:val="left"/>
      <w:pPr>
        <w:ind w:hanging="281"/>
      </w:pPr>
      <w:rPr>
        <w:rFonts w:ascii="Arial" w:eastAsia="Times New Roman" w:hAnsi="Arial" w:cs="Times New Roman" w:hint="default"/>
        <w:spacing w:val="-1"/>
        <w:sz w:val="16"/>
        <w:szCs w:val="16"/>
      </w:rPr>
    </w:lvl>
    <w:lvl w:ilvl="1" w:tplc="6F0C7CE6">
      <w:start w:val="1"/>
      <w:numFmt w:val="bullet"/>
      <w:lvlText w:val="-"/>
      <w:lvlJc w:val="left"/>
      <w:pPr>
        <w:ind w:hanging="142"/>
      </w:pPr>
      <w:rPr>
        <w:rFonts w:ascii="Arial" w:eastAsia="Times New Roman" w:hAnsi="Arial" w:hint="default"/>
        <w:sz w:val="16"/>
      </w:rPr>
    </w:lvl>
    <w:lvl w:ilvl="2" w:tplc="1E108DCA">
      <w:start w:val="1"/>
      <w:numFmt w:val="bullet"/>
      <w:lvlText w:val="•"/>
      <w:lvlJc w:val="left"/>
      <w:rPr>
        <w:rFonts w:hint="default"/>
      </w:rPr>
    </w:lvl>
    <w:lvl w:ilvl="3" w:tplc="E2CE9CDC">
      <w:start w:val="1"/>
      <w:numFmt w:val="bullet"/>
      <w:lvlText w:val="•"/>
      <w:lvlJc w:val="left"/>
      <w:rPr>
        <w:rFonts w:hint="default"/>
      </w:rPr>
    </w:lvl>
    <w:lvl w:ilvl="4" w:tplc="3724DA6C">
      <w:start w:val="1"/>
      <w:numFmt w:val="bullet"/>
      <w:lvlText w:val="•"/>
      <w:lvlJc w:val="left"/>
      <w:rPr>
        <w:rFonts w:hint="default"/>
      </w:rPr>
    </w:lvl>
    <w:lvl w:ilvl="5" w:tplc="DF681F3E">
      <w:start w:val="1"/>
      <w:numFmt w:val="bullet"/>
      <w:lvlText w:val="•"/>
      <w:lvlJc w:val="left"/>
      <w:rPr>
        <w:rFonts w:hint="default"/>
      </w:rPr>
    </w:lvl>
    <w:lvl w:ilvl="6" w:tplc="D6B2E1AE">
      <w:start w:val="1"/>
      <w:numFmt w:val="bullet"/>
      <w:lvlText w:val="•"/>
      <w:lvlJc w:val="left"/>
      <w:rPr>
        <w:rFonts w:hint="default"/>
      </w:rPr>
    </w:lvl>
    <w:lvl w:ilvl="7" w:tplc="8C68DBC2">
      <w:start w:val="1"/>
      <w:numFmt w:val="bullet"/>
      <w:lvlText w:val="•"/>
      <w:lvlJc w:val="left"/>
      <w:rPr>
        <w:rFonts w:hint="default"/>
      </w:rPr>
    </w:lvl>
    <w:lvl w:ilvl="8" w:tplc="216C7CA2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2E467AB"/>
    <w:multiLevelType w:val="hybridMultilevel"/>
    <w:tmpl w:val="FFFFFFFF"/>
    <w:lvl w:ilvl="0" w:tplc="C4A6A406">
      <w:start w:val="23"/>
      <w:numFmt w:val="decimal"/>
      <w:lvlText w:val="%1)"/>
      <w:lvlJc w:val="left"/>
      <w:pPr>
        <w:ind w:hanging="197"/>
      </w:pPr>
      <w:rPr>
        <w:rFonts w:ascii="Calibri" w:eastAsia="Times New Roman" w:hAnsi="Calibri" w:cs="Times New Roman" w:hint="default"/>
        <w:spacing w:val="-1"/>
        <w:w w:val="99"/>
        <w:position w:val="10"/>
        <w:sz w:val="13"/>
        <w:szCs w:val="13"/>
      </w:rPr>
    </w:lvl>
    <w:lvl w:ilvl="1" w:tplc="F3047418">
      <w:start w:val="1"/>
      <w:numFmt w:val="bullet"/>
      <w:lvlText w:val="•"/>
      <w:lvlJc w:val="left"/>
      <w:rPr>
        <w:rFonts w:hint="default"/>
      </w:rPr>
    </w:lvl>
    <w:lvl w:ilvl="2" w:tplc="271CD416">
      <w:start w:val="1"/>
      <w:numFmt w:val="bullet"/>
      <w:lvlText w:val="•"/>
      <w:lvlJc w:val="left"/>
      <w:rPr>
        <w:rFonts w:hint="default"/>
      </w:rPr>
    </w:lvl>
    <w:lvl w:ilvl="3" w:tplc="EB3614BE">
      <w:start w:val="1"/>
      <w:numFmt w:val="bullet"/>
      <w:lvlText w:val="•"/>
      <w:lvlJc w:val="left"/>
      <w:rPr>
        <w:rFonts w:hint="default"/>
      </w:rPr>
    </w:lvl>
    <w:lvl w:ilvl="4" w:tplc="2A02E1AE">
      <w:start w:val="1"/>
      <w:numFmt w:val="bullet"/>
      <w:lvlText w:val="•"/>
      <w:lvlJc w:val="left"/>
      <w:rPr>
        <w:rFonts w:hint="default"/>
      </w:rPr>
    </w:lvl>
    <w:lvl w:ilvl="5" w:tplc="6D9EE13C">
      <w:start w:val="1"/>
      <w:numFmt w:val="bullet"/>
      <w:lvlText w:val="•"/>
      <w:lvlJc w:val="left"/>
      <w:rPr>
        <w:rFonts w:hint="default"/>
      </w:rPr>
    </w:lvl>
    <w:lvl w:ilvl="6" w:tplc="77FC9B78">
      <w:start w:val="1"/>
      <w:numFmt w:val="bullet"/>
      <w:lvlText w:val="•"/>
      <w:lvlJc w:val="left"/>
      <w:rPr>
        <w:rFonts w:hint="default"/>
      </w:rPr>
    </w:lvl>
    <w:lvl w:ilvl="7" w:tplc="F2FA1AB0">
      <w:start w:val="1"/>
      <w:numFmt w:val="bullet"/>
      <w:lvlText w:val="•"/>
      <w:lvlJc w:val="left"/>
      <w:rPr>
        <w:rFonts w:hint="default"/>
      </w:rPr>
    </w:lvl>
    <w:lvl w:ilvl="8" w:tplc="4E2C55D4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9270114"/>
    <w:multiLevelType w:val="hybridMultilevel"/>
    <w:tmpl w:val="FFFFFFFF"/>
    <w:lvl w:ilvl="0" w:tplc="13F4CF24">
      <w:start w:val="1"/>
      <w:numFmt w:val="decimal"/>
      <w:lvlText w:val="%1."/>
      <w:lvlJc w:val="left"/>
      <w:pPr>
        <w:ind w:hanging="284"/>
      </w:pPr>
      <w:rPr>
        <w:rFonts w:ascii="Arial" w:eastAsia="Times New Roman" w:hAnsi="Arial" w:cs="Times New Roman" w:hint="default"/>
        <w:b/>
        <w:bCs/>
        <w:spacing w:val="-1"/>
        <w:sz w:val="16"/>
        <w:szCs w:val="16"/>
      </w:rPr>
    </w:lvl>
    <w:lvl w:ilvl="1" w:tplc="4D4852E6">
      <w:start w:val="1"/>
      <w:numFmt w:val="bullet"/>
      <w:lvlText w:val="-"/>
      <w:lvlJc w:val="left"/>
      <w:pPr>
        <w:ind w:hanging="190"/>
      </w:pPr>
      <w:rPr>
        <w:rFonts w:ascii="Arial" w:eastAsia="Times New Roman" w:hAnsi="Arial" w:hint="default"/>
        <w:sz w:val="16"/>
      </w:rPr>
    </w:lvl>
    <w:lvl w:ilvl="2" w:tplc="DC9867AA">
      <w:start w:val="1"/>
      <w:numFmt w:val="bullet"/>
      <w:lvlText w:val="•"/>
      <w:lvlJc w:val="left"/>
      <w:rPr>
        <w:rFonts w:hint="default"/>
      </w:rPr>
    </w:lvl>
    <w:lvl w:ilvl="3" w:tplc="3A68EFB6">
      <w:start w:val="1"/>
      <w:numFmt w:val="bullet"/>
      <w:lvlText w:val="•"/>
      <w:lvlJc w:val="left"/>
      <w:rPr>
        <w:rFonts w:hint="default"/>
      </w:rPr>
    </w:lvl>
    <w:lvl w:ilvl="4" w:tplc="CD3AE132">
      <w:start w:val="1"/>
      <w:numFmt w:val="bullet"/>
      <w:lvlText w:val="•"/>
      <w:lvlJc w:val="left"/>
      <w:rPr>
        <w:rFonts w:hint="default"/>
      </w:rPr>
    </w:lvl>
    <w:lvl w:ilvl="5" w:tplc="B4F00680">
      <w:start w:val="1"/>
      <w:numFmt w:val="bullet"/>
      <w:lvlText w:val="•"/>
      <w:lvlJc w:val="left"/>
      <w:rPr>
        <w:rFonts w:hint="default"/>
      </w:rPr>
    </w:lvl>
    <w:lvl w:ilvl="6" w:tplc="A80EA5A0">
      <w:start w:val="1"/>
      <w:numFmt w:val="bullet"/>
      <w:lvlText w:val="•"/>
      <w:lvlJc w:val="left"/>
      <w:rPr>
        <w:rFonts w:hint="default"/>
      </w:rPr>
    </w:lvl>
    <w:lvl w:ilvl="7" w:tplc="6584F5E6">
      <w:start w:val="1"/>
      <w:numFmt w:val="bullet"/>
      <w:lvlText w:val="•"/>
      <w:lvlJc w:val="left"/>
      <w:rPr>
        <w:rFonts w:hint="default"/>
      </w:rPr>
    </w:lvl>
    <w:lvl w:ilvl="8" w:tplc="0298B92A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96C5DA8"/>
    <w:multiLevelType w:val="hybridMultilevel"/>
    <w:tmpl w:val="FFFFFFFF"/>
    <w:lvl w:ilvl="0" w:tplc="A4BE8CA0">
      <w:start w:val="12"/>
      <w:numFmt w:val="decimal"/>
      <w:lvlText w:val="%1."/>
      <w:lvlJc w:val="left"/>
      <w:pPr>
        <w:ind w:hanging="341"/>
      </w:pPr>
      <w:rPr>
        <w:rFonts w:ascii="Calibri" w:eastAsia="Times New Roman" w:hAnsi="Calibri" w:cs="Times New Roman" w:hint="default"/>
        <w:b/>
        <w:bCs/>
        <w:spacing w:val="-1"/>
        <w:w w:val="99"/>
        <w:sz w:val="20"/>
        <w:szCs w:val="20"/>
      </w:rPr>
    </w:lvl>
    <w:lvl w:ilvl="1" w:tplc="83083B90">
      <w:start w:val="1"/>
      <w:numFmt w:val="decimal"/>
      <w:lvlText w:val="%2)"/>
      <w:lvlJc w:val="left"/>
      <w:pPr>
        <w:ind w:hanging="284"/>
      </w:pPr>
      <w:rPr>
        <w:rFonts w:ascii="Calibri" w:eastAsia="Times New Roman" w:hAnsi="Calibri" w:cs="Times New Roman" w:hint="default"/>
        <w:sz w:val="18"/>
        <w:szCs w:val="18"/>
      </w:rPr>
    </w:lvl>
    <w:lvl w:ilvl="2" w:tplc="6E24D752">
      <w:start w:val="1"/>
      <w:numFmt w:val="bullet"/>
      <w:lvlText w:val="•"/>
      <w:lvlJc w:val="left"/>
      <w:rPr>
        <w:rFonts w:hint="default"/>
      </w:rPr>
    </w:lvl>
    <w:lvl w:ilvl="3" w:tplc="1AD2337E">
      <w:start w:val="1"/>
      <w:numFmt w:val="bullet"/>
      <w:lvlText w:val="•"/>
      <w:lvlJc w:val="left"/>
      <w:rPr>
        <w:rFonts w:hint="default"/>
      </w:rPr>
    </w:lvl>
    <w:lvl w:ilvl="4" w:tplc="F5F8DB8E">
      <w:start w:val="1"/>
      <w:numFmt w:val="bullet"/>
      <w:lvlText w:val="•"/>
      <w:lvlJc w:val="left"/>
      <w:rPr>
        <w:rFonts w:hint="default"/>
      </w:rPr>
    </w:lvl>
    <w:lvl w:ilvl="5" w:tplc="60448F3E">
      <w:start w:val="1"/>
      <w:numFmt w:val="bullet"/>
      <w:lvlText w:val="•"/>
      <w:lvlJc w:val="left"/>
      <w:rPr>
        <w:rFonts w:hint="default"/>
      </w:rPr>
    </w:lvl>
    <w:lvl w:ilvl="6" w:tplc="E96EB992">
      <w:start w:val="1"/>
      <w:numFmt w:val="bullet"/>
      <w:lvlText w:val="•"/>
      <w:lvlJc w:val="left"/>
      <w:rPr>
        <w:rFonts w:hint="default"/>
      </w:rPr>
    </w:lvl>
    <w:lvl w:ilvl="7" w:tplc="BE52F6A0">
      <w:start w:val="1"/>
      <w:numFmt w:val="bullet"/>
      <w:lvlText w:val="•"/>
      <w:lvlJc w:val="left"/>
      <w:rPr>
        <w:rFonts w:hint="default"/>
      </w:rPr>
    </w:lvl>
    <w:lvl w:ilvl="8" w:tplc="0D361B5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14F2D70"/>
    <w:multiLevelType w:val="hybridMultilevel"/>
    <w:tmpl w:val="FFFFFFFF"/>
    <w:lvl w:ilvl="0" w:tplc="BE9E59A2">
      <w:start w:val="1"/>
      <w:numFmt w:val="decimal"/>
      <w:lvlText w:val="%1)"/>
      <w:lvlJc w:val="left"/>
      <w:pPr>
        <w:ind w:hanging="154"/>
      </w:pPr>
      <w:rPr>
        <w:rFonts w:ascii="Calibri" w:eastAsia="Times New Roman" w:hAnsi="Calibri" w:cs="Times New Roman" w:hint="default"/>
        <w:spacing w:val="-1"/>
        <w:w w:val="99"/>
        <w:position w:val="10"/>
        <w:sz w:val="13"/>
        <w:szCs w:val="13"/>
      </w:rPr>
    </w:lvl>
    <w:lvl w:ilvl="1" w:tplc="211C782C">
      <w:start w:val="1"/>
      <w:numFmt w:val="bullet"/>
      <w:lvlText w:val="•"/>
      <w:lvlJc w:val="left"/>
      <w:rPr>
        <w:rFonts w:hint="default"/>
      </w:rPr>
    </w:lvl>
    <w:lvl w:ilvl="2" w:tplc="BE8C757E">
      <w:start w:val="1"/>
      <w:numFmt w:val="bullet"/>
      <w:lvlText w:val="•"/>
      <w:lvlJc w:val="left"/>
      <w:rPr>
        <w:rFonts w:hint="default"/>
      </w:rPr>
    </w:lvl>
    <w:lvl w:ilvl="3" w:tplc="F99EDA88">
      <w:start w:val="1"/>
      <w:numFmt w:val="bullet"/>
      <w:lvlText w:val="•"/>
      <w:lvlJc w:val="left"/>
      <w:rPr>
        <w:rFonts w:hint="default"/>
      </w:rPr>
    </w:lvl>
    <w:lvl w:ilvl="4" w:tplc="11729778">
      <w:start w:val="1"/>
      <w:numFmt w:val="bullet"/>
      <w:lvlText w:val="•"/>
      <w:lvlJc w:val="left"/>
      <w:rPr>
        <w:rFonts w:hint="default"/>
      </w:rPr>
    </w:lvl>
    <w:lvl w:ilvl="5" w:tplc="55B8FC8A">
      <w:start w:val="1"/>
      <w:numFmt w:val="bullet"/>
      <w:lvlText w:val="•"/>
      <w:lvlJc w:val="left"/>
      <w:rPr>
        <w:rFonts w:hint="default"/>
      </w:rPr>
    </w:lvl>
    <w:lvl w:ilvl="6" w:tplc="BD12D796">
      <w:start w:val="1"/>
      <w:numFmt w:val="bullet"/>
      <w:lvlText w:val="•"/>
      <w:lvlJc w:val="left"/>
      <w:rPr>
        <w:rFonts w:hint="default"/>
      </w:rPr>
    </w:lvl>
    <w:lvl w:ilvl="7" w:tplc="51E06E7A">
      <w:start w:val="1"/>
      <w:numFmt w:val="bullet"/>
      <w:lvlText w:val="•"/>
      <w:lvlJc w:val="left"/>
      <w:rPr>
        <w:rFonts w:hint="default"/>
      </w:rPr>
    </w:lvl>
    <w:lvl w:ilvl="8" w:tplc="9CC8475C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10"/>
  </w:num>
  <w:num w:numId="7">
    <w:abstractNumId w:val="4"/>
  </w:num>
  <w:num w:numId="8">
    <w:abstractNumId w:val="9"/>
  </w:num>
  <w:num w:numId="9">
    <w:abstractNumId w:val="6"/>
  </w:num>
  <w:num w:numId="10">
    <w:abstractNumId w:val="5"/>
  </w:num>
  <w:num w:numId="11">
    <w:abstractNumId w:val="11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BF4"/>
    <w:rsid w:val="001E123A"/>
    <w:rsid w:val="0021229E"/>
    <w:rsid w:val="003309B5"/>
    <w:rsid w:val="003F5AA5"/>
    <w:rsid w:val="00437F3F"/>
    <w:rsid w:val="004F6BF4"/>
    <w:rsid w:val="0051554E"/>
    <w:rsid w:val="005A69E6"/>
    <w:rsid w:val="006434AC"/>
    <w:rsid w:val="007C698E"/>
    <w:rsid w:val="00814F77"/>
    <w:rsid w:val="00850F5F"/>
    <w:rsid w:val="008B228C"/>
    <w:rsid w:val="008B7446"/>
    <w:rsid w:val="008C5A04"/>
    <w:rsid w:val="00A055A3"/>
    <w:rsid w:val="00A128E9"/>
    <w:rsid w:val="00AC4C67"/>
    <w:rsid w:val="00B04301"/>
    <w:rsid w:val="00B7497E"/>
    <w:rsid w:val="00C90840"/>
    <w:rsid w:val="00D650DD"/>
    <w:rsid w:val="00F2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2BF5F4-B376-4247-8D7A-D284B46E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styleId="Nagwek1">
    <w:name w:val="heading 1"/>
    <w:basedOn w:val="Normalny"/>
    <w:link w:val="Nagwek1Znak"/>
    <w:uiPriority w:val="99"/>
    <w:qFormat/>
    <w:pPr>
      <w:ind w:left="1593"/>
      <w:outlineLvl w:val="0"/>
    </w:pPr>
    <w:rPr>
      <w:sz w:val="21"/>
      <w:szCs w:val="21"/>
    </w:rPr>
  </w:style>
  <w:style w:type="paragraph" w:styleId="Nagwek2">
    <w:name w:val="heading 2"/>
    <w:basedOn w:val="Normalny"/>
    <w:link w:val="Nagwek2Znak"/>
    <w:uiPriority w:val="99"/>
    <w:qFormat/>
    <w:pPr>
      <w:ind w:left="1113" w:hanging="255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pPr>
      <w:spacing w:before="11"/>
      <w:jc w:val="right"/>
      <w:outlineLvl w:val="2"/>
    </w:pPr>
    <w:rPr>
      <w:rFonts w:cs="Times New Roman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pPr>
      <w:spacing w:line="219" w:lineRule="exact"/>
      <w:ind w:left="899"/>
      <w:outlineLvl w:val="3"/>
    </w:pPr>
    <w:rPr>
      <w:sz w:val="18"/>
      <w:szCs w:val="18"/>
    </w:rPr>
  </w:style>
  <w:style w:type="paragraph" w:styleId="Nagwek5">
    <w:name w:val="heading 5"/>
    <w:basedOn w:val="Normalny"/>
    <w:link w:val="Nagwek5Znak"/>
    <w:uiPriority w:val="99"/>
    <w:qFormat/>
    <w:rsid w:val="00A055A3"/>
    <w:pPr>
      <w:autoSpaceDE/>
      <w:autoSpaceDN/>
      <w:adjustRightInd/>
      <w:ind w:left="818"/>
      <w:outlineLvl w:val="4"/>
    </w:pPr>
    <w:rPr>
      <w:rFonts w:cs="Times New Roman"/>
      <w:sz w:val="20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BF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BF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BF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BF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BF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BF9"/>
    <w:rPr>
      <w:rFonts w:ascii="Calibri" w:hAnsi="Calibri" w:cs="Calibri"/>
    </w:rPr>
  </w:style>
  <w:style w:type="paragraph" w:styleId="Akapitzlist">
    <w:name w:val="List Paragraph"/>
    <w:basedOn w:val="Normalny"/>
    <w:uiPriority w:val="99"/>
    <w:qFormat/>
    <w:pPr>
      <w:spacing w:before="5"/>
      <w:ind w:left="1154" w:hanging="255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99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A055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1BF9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A055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1BF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1021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realizacji zadania publicznego (obowiązuje dla konkursów ogłoszonych od 1 marca 2019 r.)</vt:lpstr>
    </vt:vector>
  </TitlesOfParts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realizacji zadania publicznego (obowiązuje dla konkursów ogłoszonych od 1 marca 2019 r.)</dc:title>
  <dc:subject/>
  <dc:creator>boi109</dc:creator>
  <cp:keywords/>
  <dc:description/>
  <cp:lastModifiedBy>Chrobak Alicja</cp:lastModifiedBy>
  <cp:revision>2</cp:revision>
  <cp:lastPrinted>2019-02-11T10:32:00Z</cp:lastPrinted>
  <dcterms:created xsi:type="dcterms:W3CDTF">2020-07-07T10:38:00Z</dcterms:created>
  <dcterms:modified xsi:type="dcterms:W3CDTF">2020-07-07T10:38:00Z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CS5.5 (7.5)</vt:lpwstr>
  </property>
</Properties>
</file>